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51" w:rsidRDefault="006F3F51" w:rsidP="006F3F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 №3</w:t>
      </w:r>
      <w:r w:rsidR="00721D4B" w:rsidRPr="00721D4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</w:p>
    <w:p w:rsidR="00721D4B" w:rsidRPr="00721D4B" w:rsidRDefault="00C85823" w:rsidP="006F3F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«ПРОЕКТ ДОГОВОРА»</w:t>
      </w: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0833" w:type="dxa"/>
        <w:tblLayout w:type="fixed"/>
        <w:tblLook w:val="04A0" w:firstRow="1" w:lastRow="0" w:firstColumn="1" w:lastColumn="0" w:noHBand="0" w:noVBand="1"/>
      </w:tblPr>
      <w:tblGrid>
        <w:gridCol w:w="249"/>
        <w:gridCol w:w="2738"/>
        <w:gridCol w:w="2366"/>
        <w:gridCol w:w="2504"/>
        <w:gridCol w:w="2883"/>
        <w:gridCol w:w="93"/>
      </w:tblGrid>
      <w:tr w:rsidR="00721D4B" w:rsidRPr="00721D4B" w:rsidTr="00C85823">
        <w:trPr>
          <w:gridAfter w:val="1"/>
          <w:wAfter w:w="93" w:type="dxa"/>
          <w:trHeight w:val="9925"/>
        </w:trPr>
        <w:tc>
          <w:tcPr>
            <w:tcW w:w="249" w:type="dxa"/>
          </w:tcPr>
          <w:p w:rsidR="00721D4B" w:rsidRPr="002B6FEB" w:rsidRDefault="00721D4B" w:rsidP="00721D4B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tabs>
                <w:tab w:val="left" w:pos="884"/>
              </w:tabs>
              <w:suppressAutoHyphens/>
              <w:autoSpaceDE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before="108" w:after="108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before="108" w:after="108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2B6FEB" w:rsidRDefault="00721D4B" w:rsidP="00721D4B">
            <w:pPr>
              <w:widowControl w:val="0"/>
              <w:suppressAutoHyphens/>
              <w:autoSpaceDE w:val="0"/>
              <w:spacing w:before="108" w:after="108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91" w:type="dxa"/>
            <w:gridSpan w:val="4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68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ДОГОВОР № _____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г. Москва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            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 </w:t>
            </w:r>
            <w:r w:rsidR="00060C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2017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года</w:t>
            </w:r>
          </w:p>
          <w:p w:rsidR="00721D4B" w:rsidRPr="00721D4B" w:rsidRDefault="00721D4B" w:rsidP="00721D4B">
            <w:pPr>
              <w:suppressAutoHyphens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АО «Каспийский Трубопроводный Консорциум-Р»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именуемое в дальнейшем  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«Благотворитель»,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лице заместителя Генерального директора по связям с Правительством РФ М.И. Гришанкова, действующего на основании______________, с одной стороны, </w:t>
            </w:r>
            <w:r w:rsidR="002B6FEB" w:rsidRPr="00CC15DC">
              <w:rPr>
                <w:rFonts w:ascii="Times New Roman" w:eastAsia="Times New Roman" w:hAnsi="Times New Roman"/>
                <w:b/>
                <w:bCs/>
                <w:color w:val="000000"/>
                <w:highlight w:val="yellow"/>
                <w:lang w:eastAsia="ru-RU"/>
              </w:rPr>
              <w:t xml:space="preserve">Администрация муниципального образования город Новороссийск, именуемая </w:t>
            </w:r>
            <w:r w:rsidR="002B6FEB" w:rsidRPr="00CC15DC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 xml:space="preserve">в дальнейшем </w:t>
            </w:r>
            <w:r w:rsidR="002B6FEB" w:rsidRPr="00CC15DC">
              <w:rPr>
                <w:rFonts w:ascii="Times New Roman" w:eastAsia="Times New Roman" w:hAnsi="Times New Roman"/>
                <w:b/>
                <w:bCs/>
                <w:color w:val="000000"/>
                <w:highlight w:val="yellow"/>
                <w:lang w:eastAsia="ru-RU"/>
              </w:rPr>
              <w:t>«Координатор»,</w:t>
            </w:r>
            <w:r w:rsidR="002B6FEB" w:rsidRPr="00CC15DC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 xml:space="preserve"> в л</w:t>
            </w:r>
            <w:r w:rsidR="002B6FEB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>ице главы администрации И.А. Дяченко</w:t>
            </w:r>
            <w:r w:rsidRPr="00632C3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  <w:t>,</w:t>
            </w:r>
            <w:r w:rsidRPr="00632C3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именуемое в дальнейшем </w:t>
            </w:r>
            <w:r w:rsidR="002B6FEB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  <w:t>«Координатор»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действующего на Положения,  со второй стороны,_________________________________________, приглашенный Координатором к участию в настоящем договоре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письмо Координатора № _____от ____) и именуемый в дальнейшем 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«Поставщик»,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действующий на основании_____________________, с третьей стороны, 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учреждение «Городская больница №1» управления здравоохранения муниципального образования г. Новороссийск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«Получатель»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в лице главного врача </w:t>
            </w:r>
            <w:proofErr w:type="spellStart"/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Массаловой</w:t>
            </w:r>
            <w:proofErr w:type="spellEnd"/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Елены Владимировны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действующего на основании Устава, с четвертой стороны, заключили настоящий договор с целью оказания благотворительной помощи в виде поставки компьютерного томографа (в дальнейшем – «Оборудование») Получателю для использования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его в интересах пациентов Получателя («</w:t>
            </w:r>
            <w:proofErr w:type="spell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Благополучатели</w:t>
            </w:r>
            <w:proofErr w:type="spell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»). Настоящий договор вступает в силу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даты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его подписания всеми Сторонами.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ПРЕДМЕТ ДОГОВОРА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 Благотворитель предоставляет на благотворительной основе денежные средства Поставщику в оплату поставки Получателю Оборудования.  Поставщик обязуется поставить Оборудование, осуществить монтаж, ввод в эксплуатацию и обучение персонала Полу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чателя работе на Оборудовании,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Получатель – его принять,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поставить на баланс и использовать его в целях, указанных в преамбуле договора. Координатор контр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олирует соблюдение Поставщиком 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обязательств по настоящему договору, контролирует постановку Оборудования на баланс Получателя, использование Получателем Оборудования в целях, указанных в преамбуле договора, в дальнейшем, а также обеспечивает своевременное предоставление Благотворителю отчетной документации в соответствии с настоящим договором и освещение помощи, оказанной Благотворителем, в СМИ. Стороны стремятся к тому, чтобы благотворительная помощь была оказана с использованием </w:t>
            </w:r>
            <w:proofErr w:type="spell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транспарентных</w:t>
            </w:r>
            <w:proofErr w:type="spell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механизмов её реализации, беспристрастным и благоприятным образом с целью удовлетворения потребностей </w:t>
            </w:r>
            <w:proofErr w:type="spell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Благополучателей</w:t>
            </w:r>
            <w:proofErr w:type="spell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1.2 Смета осуществления благотворительной помощи, которую желает оказать Благотворитель, приведена в Приложении «А», которое прилагается к настоящему договору и является его неотъемлемой частью.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 Общая сумма настоящего договора, согласно смете (Приложение «А»), составляет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_____________ (_____________________) 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российских рубля, включая все применимые налоги, и подлежит оплате согласно п. 2.1 настоящего договора.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 Поставщик поставляет  Оборудование Получателю в соответствии с техническим заданием, количеством и ценами, указанными в Приложении «А».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1.5 Поставщик обязуется поставить Оборудование, осуществить монтаж, ввод в эксплуатацию и обучение персонала Получателя работе на Оборудовании по месту нахождения Получателя. Координатор организует приемку Оборудования Получателем. По факту приема-передачи, монтажа и ввода Оборудования в эксплуатацию Поставщиком и Получателем подписываются соответственно акт приема-передачи Оборудования и акт монтажа и ввода Оборудования в эксплуатацию. Получатель представляет  копии акта приема-передачи Оборудования, акта монтажа и ввода </w:t>
            </w:r>
            <w:proofErr w:type="spell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</w:t>
            </w:r>
            <w:proofErr w:type="spell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эксплуатацию, документов, подтверждающих постановку полученного Оборудования на свой баланс (инвентарные карточки учёта основных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средств),  Координатору в течение 15 (пятнадцати) календарных дней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даты  подписания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акта приёма-передачи Оборудования.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1.6 Поставщик обязан представить Получателю всю документацию, необходимую для эксплуатации и гарантийного обслуживания Оборудования.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Получатель представляет Координатору копии сертификатов на Оборудование, документов, подтверждающих гарантийные обязательства Поставщика, в течение 15 (пятнадцати) календарных дней с даты  подписания акта приёма-передачи Оборудования Координатор представляет Благотворителю копии акта приема-передачи Оборудования, акта монтажа и ввода Оборудования в эксплуатацию, документов, подтверждающих гарантийные обязательства Поставщика, документов, подтверждающих постановку полученного Оборудования на баланс Получателя, в течение 25 (двадцати пяти) календарных дней с даты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подписания акта  приема-передачи Оборудования.</w:t>
            </w:r>
          </w:p>
          <w:p w:rsidR="00721D4B" w:rsidRPr="00721D4B" w:rsidRDefault="00632C3C" w:rsidP="00721D4B">
            <w:pPr>
              <w:widowControl w:val="0"/>
              <w:suppressAutoHyphens/>
              <w:autoSpaceDE w:val="0"/>
              <w:spacing w:after="0" w:line="240" w:lineRule="auto"/>
              <w:ind w:left="34" w:right="-68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1.7. Координатор 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контролирует нахождение Оборудования в государственной собственности и на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алансе Получателя. Координатор и Получатель не имеют права 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сдавать Оборудование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аренду, отчуждать его, либо 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в целях, отличных от целей, указанных в преамбуле договора без письменного согласования с Благотворителем. Получатель должен содержать Оборудование в состоянии полной пригодности к эксплуатации.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1.8. Координатор организует церемонию торжественной передачи Оборудования Получателю с привлечением представителей Благотворителя, Координатора, средств массовой информации в течение 15 (пятнадцати) календарных дней со дня подписания акта приема-передачи Оборудования. Дату проведения церемонии Координатор согласовывает с Благотворителем.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1.9.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Координатор информирует население Астраханской области о благотворительной помощи, оказанной Благотворителем, через</w:t>
            </w:r>
            <w:r w:rsidR="009D69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газету </w:t>
            </w:r>
            <w:r w:rsidR="009D6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«Официальный Новороссийск»,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мест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ное телевидение и представляет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Благотворителю копи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публикаций в прессе, а также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записи ТВ-репортажей о церемонии торжественной передачи Оборудования Получателю без дополнительных расходов для Благотворителя в течение 10 (десяти) календарных дней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даты проведения торжественной церемонии передачи Оборудования Получателю.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Текст информационных сообщений должен быть согласован Координатором с Благотворителем.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1.10. Настоящий договор не создает какого-либо сохраняющегося обязательства Благотворителя по оказанию такой благотворительной помощи в будущем.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1.11. Уполномоченный представитель Благотворителя имеет право пр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оводить проверку 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документации Координатора и Получателя, связанной с заключением настоящего договора. Координатор и Получатель должны обеспечить хранение такой документации и доступ к ней уполномоченного представителя Благотворителя в течение 3 лет, начиная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даты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настоящего договора.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 Поставщик, Координатор и Получатель полностью отвечают за осуществление благотворительной помощи в соответствии с настоящим договором. Благотворитель не отвечает за фактическое осуществление благотворительной помощи. Благотворитель отвечает только за оплату в соответствии с пунктами 1.3.и 2.1 настоящего договора.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  УСЛОВИЯ И ПОРЯДОК РАСЧЕТОВ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 Форма оплаты по настоящему договору:</w:t>
            </w:r>
          </w:p>
          <w:p w:rsidR="00721D4B" w:rsidRPr="00721D4B" w:rsidRDefault="006A0F4E" w:rsidP="00721D4B">
            <w:pPr>
              <w:suppressAutoHyphens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- 2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0 % от общей суммы договора, осуществляется банковским переводом со счета Заказчика на расчетный счет Поставщика в течение 10 (десяти) рабочих дней с момента получения от Поставщика оригинала должным образом оформленного счета, выписанного Поставщиком после подписания договора всеми Сторонами;</w:t>
            </w:r>
          </w:p>
          <w:p w:rsidR="00721D4B" w:rsidRPr="00721D4B" w:rsidRDefault="006A0F4E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- 8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0 % от общей суммы договора осуществляется банковским переводом со счета Заказчика на расчетный счет Поставщика после поставки Оборудования в течение 10 рабочих дней с момента получения от Поставщика оригинала должным образом оформленного счета, копий подписанных Получателем и завизированных Координатором акта приема-передачи и накладной, акта монтажа и ввода Оборудования в эксплуатацию, счета-фактуры на оборудование, которое Поставщик обязуется поставить Получателю в соответствии</w:t>
            </w:r>
            <w:proofErr w:type="gramEnd"/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Договором.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2.2. При оформлении счета Поставщику необходимо: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в гра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фе «Покупатель»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написать «Благотворитель» - АО «Каспийский Трубопроводный Консорциум-Р» и указать «Основание платежа – благотворительная помощь КТК»;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направи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ть один оригинал счета с четкой надписью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«Оригинал счета» со всеми сопроводительными документами по адресу: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Финансовый департамент – Отдел по учету кредиторской задолженности,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Каспийский Трубопроводный Консорциум,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Россия, 119017, г. Москва, ул. Большая Ордынка, дом 40, строение 4, Бизнес-Комплекс «Легион  1», 4 этаж;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 -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отдельно одну копию такого счета (с надписью «Копия») и сопроводительных документов контактному лицу в КТК.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счета должны быть идентифицированы путем указания даты и номера  договора с КТК, к которому относится конкретный счет.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 касающиеся счетов, можно направлять контактному лицу в КТК.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2.3. 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случае неисполнения Поставщиком принятых по настоящему договору обязательств на поставку  реабилитационного оборудования в техническом задании, количестве и ценах согласно Приложению «А», а также в случае несоблюдения срока поставки реабилитационного оборудования, установленного п. 1.4 настоящего договора, Поставщик обязан вернуть все полученные денежные средства на расчетный счет Благотворителя не позднее 5 (пяти) банковских дней по истечении последнего дня установленного срока поставки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реабилитационного оборудования. В случае невыполнения возврата денежных сре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дств Бл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аготворителю по истечении 5 банковских дней, Поставщик обязан выплатить Благотворителю штраф в размере 0,5% от полученной суммы денежных средств за каждый день просрочки.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ОТВЕТСТВЕННОСТЬ СТОРОН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 Сторонами достигнуто понимание, что Благотворитель не имеет никаких других обязательств перед Координатором и Поставщиком,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помимо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изложенных в настоящем договоре. Между Сторонами не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существует никаких предыдущих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устных или письменных соглашений. Координатор и Поставщик признают, что имеют обязательство по расходованию предоставленных Благотворителем денежных сре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дств в п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орядке, изложенном в настоящем договоре, и в случае нарушения этого обязательства Координатор и Поставщик несут ответственность в соответствии с законодательством РФ.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 Никто из должностных лиц, агентов или сотрудников любой из Сторон не должен: </w:t>
            </w:r>
          </w:p>
          <w:p w:rsidR="00721D4B" w:rsidRPr="00721D4B" w:rsidRDefault="00632C3C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1) прямо или косвенно 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предоставлять или получать какие-либо комиссионные вознаграждения, гонорары, скидки, подарки или плату в порядке покрытия представительских расходов в связи с исполнением настоящего договора;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2) оформлять какие-либо коммерческие договоренности с какими-либо должностными лицами, агентами или сотрудниками другой Стороны или в их пользу.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3.3. Поставщик при исполнении договора соблюдает сам и обеспечивает соблюдение 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своими работниками, агентами и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субподрядчиками требований применимого права, а также «Кодекса Делового Поведения КТК»,  «Принципов хозяйственной деятельности КТК» и «Порядка информирования работниками Акционерного общества «Каспийский Трубопроводный Консорциум-Р» Службы безопасности об угрозах совершения и о совершении актов незаконного вмешательства». Копия «Кодекса Делового Поведения КТК», «Принципов хозяйственной деятельности КТК» и «Порядка информирования работниками Акционерного общества «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Каспийский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Трубопроводный Консорциум-Р» Службы безопасности об угрозах совершения и о совершении актов незаконного вмешательства» предоставляется Поставщику до начала оказания Услуг.</w:t>
            </w:r>
          </w:p>
          <w:p w:rsidR="00721D4B" w:rsidRPr="00721D4B" w:rsidRDefault="00721D4B" w:rsidP="00632C3C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3.4. Поставщик подтверждает получение копий «Принципов хо</w:t>
            </w:r>
            <w:r w:rsidR="00632C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зяйственной деятельности КТК»,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«Кодекса делового поведения КТК» и «Порядка информирования работниками Акционерного общества «Каспийский Трубопроводный Консорциум-Р» Службы безопасности об угрозах совершения и о совершении актов незаконного вмешательства».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Поставщик соглашается с тем, что соблюдение Поставщиком «Принципов хозяйственной деятельности КТК»,  «Кодекса 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делового поведения КТК» и «Порядка информирования работниками Акционерного общества «Каспийский Трубопроводный Консорциум-Р» Службы безопасности об угрозах совершения и о совершении актов незаконного вмешательства» при сотрудничестве с Благотворителем является обязательным требованием и существенным условием настоящего Договора и обязуется не нарушать ни одно из условий «Принципов хозяйственной деятельности КТК», «Кодекса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делового поведения КТК» и «Порядка информирования работниками Акционерного общества «Каспийский Трубопроводный Консорциум-Р» Службы безопасности об угрозах совершения и о совершении актов незаконного вмешательства» при исполнении настоящего договора.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Если Поставщик предоставляет персонал, который будет представлять Благотворителя перед третьими лицами, Поставщик также гарантирует, что такой персонал будет действовать в соответствии с «Кодексом делового поведения КТК», «Принципами хозяйственной деятельности КТК» и «Порядком информирования работниками Акционерного общества «Каспийский Трубопроводный Консорциум-Р» Службы безопасности об угрозах совершения и о совершении актов незаконного вмешательства».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3.5. Без ущерба для иных прав, предоставленных Благотворителю, в случае нарушения Поставщиком условий </w:t>
            </w:r>
            <w:proofErr w:type="spell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пп</w:t>
            </w:r>
            <w:proofErr w:type="spell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3.3., 3.4. настоящего Договора, Благотворитель вправе незамедлительно в одностороннем внесудебном порядке расторгнуть настоящий договор, направив Поставщику уведомление об этом в письменной форме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3.6.  При возникновении спора между Сторонами, такой спор передается на рассмотрение Арбитражного суда города Москвы.        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  КАЧЕСТВО И ГАРАНТИИ</w:t>
            </w:r>
          </w:p>
          <w:p w:rsidR="00721D4B" w:rsidRPr="00721D4B" w:rsidRDefault="00721D4B" w:rsidP="00721D4B">
            <w:pPr>
              <w:spacing w:after="0" w:line="240" w:lineRule="auto"/>
              <w:ind w:left="34" w:right="-6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 Качество поставляемого  реабилитационного оборудования должно соответствовать ТУ, ГОСТам. Реабилитационное оборудование должно  быть новым.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34" w:right="-6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4.2. Поставщик предоставляет Получателю гарантии в соответствии с гарантийными обязательствами, изложенными в формулярах (паспортах).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34" w:right="-6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4.3. Ответственность за несоответствие реабилитационного оборудования ГОСТу и ТУ, обнаруженное в ходе эксплуатации в течение гарантийного срока, несет Поставщик.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34" w:right="-6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4.4. Комплекс услуг и производства работ, предусмотренных для гарантийного обслуживания, включает в себя работы и услуги по перечню и срокам, установленным заводом-изготовителем, через Поставщика.</w:t>
            </w:r>
          </w:p>
          <w:p w:rsidR="00721D4B" w:rsidRPr="00721D4B" w:rsidRDefault="00721D4B" w:rsidP="00721D4B">
            <w:pPr>
              <w:widowControl w:val="0"/>
              <w:numPr>
                <w:ilvl w:val="0"/>
                <w:numId w:val="41"/>
              </w:numPr>
              <w:tabs>
                <w:tab w:val="left" w:pos="975"/>
              </w:tabs>
              <w:suppressAutoHyphens/>
              <w:autoSpaceDE w:val="0"/>
              <w:autoSpaceDN w:val="0"/>
              <w:spacing w:after="0" w:line="240" w:lineRule="auto"/>
              <w:ind w:left="615" w:right="-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 изменения и дополнения к настоящему договору имеют силу только в том случае, если оформлены в письменном виде  и подписаны уполномоченными представителями Сторон.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426" w:right="-68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 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435" w:right="-68"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   СРОК ДЕЙСТВИЯ ДОГОВОРА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6.1 Настоящий договор вступает в силу 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даты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его подписания всеми Сторонами и действует до полного исполнения Сторонами принятых по договору обязательств. За Координатором сохраняется обязательство представить Благотворителю всю отчетную документацию, подтверждающую использование благотворительной помощи по назначению, после истечения срока настоящего Договора.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7.   МЕСТОНАХОЖДЕНИЕ И БАНКОВСКИЕ РЕКВИЗИТЫ СТОРОН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Благотворитель: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АО «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Каспийский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Трубопроводный Консорциум-Р»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Россия, 119017, г. Москва, ул. Большая Ордынка, дом 40, строение 4, Бизнес-Комплекс «Легион 1», 4-й этаж</w:t>
            </w:r>
          </w:p>
          <w:p w:rsidR="00721D4B" w:rsidRPr="00721D4B" w:rsidRDefault="00721D4B" w:rsidP="00721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Юридический адрес: 353900, РФ, Краснодарский край, г. Новороссийск, Приморский округ, Морской терминал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Тел. (495) 745-87-90 Факс  (495) 797-59-89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Банковские реквизиты: р/с 40702810100005016959</w:t>
            </w:r>
            <w:proofErr w:type="gramStart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«Королевском Банке Шотландии» АО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125009 Россия, Москва, Большая Никитская, д. 17/1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к/с 30101810900000000217 </w:t>
            </w:r>
          </w:p>
          <w:p w:rsidR="00721D4B" w:rsidRPr="00721D4B" w:rsidRDefault="00721D4B" w:rsidP="00721D4B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 044525217</w:t>
            </w:r>
          </w:p>
          <w:p w:rsidR="00721D4B" w:rsidRPr="00721D4B" w:rsidRDefault="00721D4B" w:rsidP="00721D4B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2310040800</w:t>
            </w:r>
          </w:p>
          <w:p w:rsidR="00721D4B" w:rsidRPr="00721D4B" w:rsidRDefault="00721D4B" w:rsidP="00721D4B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ОКОНХ 51131     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ОКПО 48432499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keepNext/>
              <w:suppressAutoHyphens/>
              <w:snapToGrid w:val="0"/>
              <w:spacing w:after="0" w:line="240" w:lineRule="auto"/>
              <w:ind w:right="-68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A0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ar-SA"/>
              </w:rPr>
              <w:t>Координатор: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15DC">
              <w:rPr>
                <w:rFonts w:ascii="Times New Roman" w:eastAsia="Times New Roman" w:hAnsi="Times New Roman"/>
                <w:b/>
                <w:bCs/>
                <w:color w:val="000000"/>
                <w:highlight w:val="yellow"/>
                <w:lang w:eastAsia="ru-RU"/>
              </w:rPr>
              <w:t>Администрация муниципального образования город Новороссийск</w:t>
            </w: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Адрес: </w:t>
            </w:r>
          </w:p>
          <w:p w:rsidR="00721D4B" w:rsidRPr="00721D4B" w:rsidRDefault="009D6982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353900, Краснодарский край, г. Новороссийск, ул. Советов, 18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Поставщик: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Получатель:</w:t>
            </w:r>
          </w:p>
          <w:p w:rsidR="006A0F4E" w:rsidRDefault="006A0F4E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учреждение</w:t>
            </w:r>
          </w:p>
          <w:p w:rsidR="006A0F4E" w:rsidRDefault="006A0F4E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«Городская больница №1» управления здравоохранения</w:t>
            </w:r>
          </w:p>
          <w:p w:rsidR="006A0F4E" w:rsidRDefault="006A0F4E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 Новороссийск</w:t>
            </w:r>
          </w:p>
          <w:p w:rsidR="006A0F4E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2315104180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 231501001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1032309102605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ОКПО 70764584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ОКАТО 03420000000</w:t>
            </w:r>
          </w:p>
          <w:p w:rsidR="009D6982" w:rsidRDefault="009D6982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Подписи сторон</w:t>
            </w:r>
          </w:p>
        </w:tc>
      </w:tr>
      <w:tr w:rsidR="00721D4B" w:rsidRPr="00721D4B" w:rsidTr="00C85823">
        <w:tc>
          <w:tcPr>
            <w:tcW w:w="2987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Благотворитель</w:t>
            </w:r>
          </w:p>
        </w:tc>
        <w:tc>
          <w:tcPr>
            <w:tcW w:w="2366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Координатор</w:t>
            </w:r>
          </w:p>
        </w:tc>
        <w:tc>
          <w:tcPr>
            <w:tcW w:w="2504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Поставщик</w:t>
            </w:r>
          </w:p>
        </w:tc>
        <w:tc>
          <w:tcPr>
            <w:tcW w:w="2976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Получатель</w:t>
            </w:r>
          </w:p>
        </w:tc>
      </w:tr>
      <w:tr w:rsidR="00721D4B" w:rsidRPr="00721D4B" w:rsidTr="00C85823">
        <w:tc>
          <w:tcPr>
            <w:tcW w:w="2987" w:type="dxa"/>
            <w:gridSpan w:val="2"/>
          </w:tcPr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napToGrid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  <w:t>________М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.И. Гришанков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Генерального директора по связям с Правительством  РФ/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66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D6982" w:rsidRPr="009D6982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right="-2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9D69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>________</w:t>
            </w:r>
            <w:r w:rsidR="009D6982" w:rsidRPr="009D6982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 xml:space="preserve"> </w:t>
            </w:r>
            <w:r w:rsidR="009D6982" w:rsidRPr="009D69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>И.А. Дяченко</w:t>
            </w:r>
            <w:r w:rsidR="009D6982" w:rsidRPr="009D6982">
              <w:rPr>
                <w:rFonts w:ascii="Times New Roman" w:eastAsia="Times New Roman" w:hAnsi="Times New Roman"/>
                <w:b/>
                <w:bCs/>
                <w:color w:val="000000"/>
                <w:highlight w:val="yellow"/>
                <w:lang w:eastAsia="ru-RU"/>
              </w:rPr>
              <w:t xml:space="preserve"> </w:t>
            </w:r>
            <w:r w:rsidR="009D6982" w:rsidRPr="009D6982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>Глава администрации</w:t>
            </w:r>
          </w:p>
          <w:p w:rsidR="00721D4B" w:rsidRPr="00721D4B" w:rsidRDefault="009D6982" w:rsidP="00721D4B">
            <w:pPr>
              <w:widowControl w:val="0"/>
              <w:suppressAutoHyphens/>
              <w:autoSpaceDE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 xml:space="preserve"> </w:t>
            </w:r>
          </w:p>
        </w:tc>
        <w:tc>
          <w:tcPr>
            <w:tcW w:w="2504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6A0F4E" w:rsidP="00721D4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</w:t>
            </w:r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Массалова</w:t>
            </w:r>
            <w:proofErr w:type="spellEnd"/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Главный врач </w:t>
            </w:r>
          </w:p>
          <w:p w:rsidR="00721D4B" w:rsidRPr="00721D4B" w:rsidRDefault="006A0F4E" w:rsidP="00721D4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МБУ «Городская больница №1» УЗ МО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овороссийск</w:t>
            </w:r>
            <w:proofErr w:type="spellEnd"/>
            <w:r w:rsidR="00721D4B"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21D4B" w:rsidRPr="00721D4B" w:rsidRDefault="00721D4B" w:rsidP="00721D4B">
      <w:pPr>
        <w:pageBreakBefore/>
        <w:widowControl w:val="0"/>
        <w:suppressAutoHyphens/>
        <w:autoSpaceDE w:val="0"/>
        <w:spacing w:after="0" w:line="240" w:lineRule="auto"/>
        <w:ind w:left="-993"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lastRenderedPageBreak/>
        <w:t xml:space="preserve">Приложение «А» </w:t>
      </w: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                        </w:t>
      </w: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к Договору № ________</w:t>
      </w:r>
      <w:r w:rsidR="00E94F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от _______________________ 2017</w:t>
      </w:r>
      <w:r w:rsidRPr="00721D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г. /</w:t>
      </w:r>
      <w:r w:rsidRPr="00721D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 </w:t>
      </w: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721D4B" w:rsidRPr="00721D4B" w:rsidRDefault="00721D4B" w:rsidP="00721D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СМЕТА РАСХОДОВ БЛАГОТВОРИТЕЛЬНОЙ ПОМОЩИ </w:t>
      </w:r>
    </w:p>
    <w:p w:rsidR="00721D4B" w:rsidRPr="00721D4B" w:rsidRDefault="00721D4B" w:rsidP="00721D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Координатор, пригласивший Поставщика к участию в настоящем договоре, гарантирует соответствие указанной цены на О</w:t>
      </w:r>
      <w:r w:rsidRPr="00721D4B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борудование</w:t>
      </w:r>
      <w:r w:rsidRPr="00721D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уровню рыночных цен на аналогичные товары в Астраханской области в период подготовки настоящего договора</w:t>
      </w: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i/>
          <w:sz w:val="24"/>
          <w:szCs w:val="24"/>
          <w:lang w:eastAsia="hi-IN" w:bidi="hi-IN"/>
        </w:rPr>
      </w:pPr>
      <w:r w:rsidRPr="00721D4B">
        <w:rPr>
          <w:rFonts w:ascii="Times New Roman" w:eastAsia="Arial" w:hAnsi="Times New Roman" w:cs="Times New Roman"/>
          <w:i/>
          <w:sz w:val="24"/>
          <w:szCs w:val="24"/>
          <w:lang w:eastAsia="hi-IN" w:bidi="hi-IN"/>
        </w:rPr>
        <w:t>Спецификация Оборудования и цена</w:t>
      </w: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  <w:r w:rsidRPr="00721D4B">
        <w:rPr>
          <w:rFonts w:ascii="Times New Roman" w:eastAsia="Arial" w:hAnsi="Times New Roman" w:cs="Times New Roman"/>
          <w:sz w:val="24"/>
          <w:szCs w:val="24"/>
          <w:lang w:eastAsia="hi-IN" w:bidi="hi-IN"/>
        </w:rPr>
        <w:t>Оборудование должно быть новым, не бывшим в употреблении, промаркированным в соответствии действующими стандартами и правилами. В стоимость договора входит доставка Оборудования до Получателя, монтаж, ввод в эксплуатацию и обучение персонала Получателя работе на данном оборудовании. В комплект поставки должны входить: сертификат соответствия (при обязательной сертификации товара), регистрационное удостоверение, а также прочая необходимая сопроводительная документация. Срок гарантии: не менее 12 месяцев.</w:t>
      </w:r>
    </w:p>
    <w:p w:rsidR="00721D4B" w:rsidRPr="00721D4B" w:rsidRDefault="00721D4B" w:rsidP="00721D4B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</w:p>
    <w:p w:rsidR="00721D4B" w:rsidRPr="00721D4B" w:rsidRDefault="00721D4B" w:rsidP="00721D4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highlight w:val="red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21D4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Подписи</w:t>
      </w:r>
      <w:r w:rsidRPr="00721D4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r w:rsidRPr="00721D4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сторон</w:t>
      </w: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35"/>
        <w:gridCol w:w="95"/>
        <w:gridCol w:w="2465"/>
        <w:gridCol w:w="467"/>
        <w:gridCol w:w="2219"/>
        <w:gridCol w:w="76"/>
        <w:gridCol w:w="2383"/>
      </w:tblGrid>
      <w:tr w:rsidR="00721D4B" w:rsidRPr="00721D4B" w:rsidTr="004071E8">
        <w:tc>
          <w:tcPr>
            <w:tcW w:w="3035" w:type="dxa"/>
            <w:hideMark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Благотворитель</w:t>
            </w:r>
          </w:p>
        </w:tc>
        <w:tc>
          <w:tcPr>
            <w:tcW w:w="2560" w:type="dxa"/>
            <w:gridSpan w:val="2"/>
            <w:hideMark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Координатор</w:t>
            </w:r>
          </w:p>
        </w:tc>
        <w:tc>
          <w:tcPr>
            <w:tcW w:w="2762" w:type="dxa"/>
            <w:gridSpan w:val="3"/>
            <w:hideMark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Поставщик</w:t>
            </w:r>
          </w:p>
        </w:tc>
        <w:tc>
          <w:tcPr>
            <w:tcW w:w="2383" w:type="dxa"/>
            <w:hideMark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Получатель</w:t>
            </w:r>
          </w:p>
        </w:tc>
      </w:tr>
      <w:tr w:rsidR="00721D4B" w:rsidRPr="00721D4B" w:rsidTr="00E94F48">
        <w:trPr>
          <w:trHeight w:val="2331"/>
        </w:trPr>
        <w:tc>
          <w:tcPr>
            <w:tcW w:w="3130" w:type="dxa"/>
            <w:gridSpan w:val="2"/>
          </w:tcPr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napToGrid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ar-SA"/>
              </w:rPr>
              <w:t>________М</w:t>
            </w:r>
            <w:r w:rsidRPr="00721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.И. Гришанков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Генерального директора по связям с Правительством  РФ/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32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D6982" w:rsidRPr="009D6982" w:rsidRDefault="009D6982" w:rsidP="009D6982">
            <w:pPr>
              <w:widowControl w:val="0"/>
              <w:suppressAutoHyphens/>
              <w:autoSpaceDE w:val="0"/>
              <w:spacing w:after="0" w:line="240" w:lineRule="auto"/>
              <w:ind w:right="-2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9D69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>________</w:t>
            </w:r>
            <w:r w:rsidRPr="009D6982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 xml:space="preserve"> </w:t>
            </w:r>
            <w:r w:rsidRPr="009D698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>И.А. Дяченко</w:t>
            </w:r>
            <w:r w:rsidRPr="009D6982">
              <w:rPr>
                <w:rFonts w:ascii="Times New Roman" w:eastAsia="Times New Roman" w:hAnsi="Times New Roman"/>
                <w:b/>
                <w:bCs/>
                <w:color w:val="000000"/>
                <w:highlight w:val="yellow"/>
                <w:lang w:eastAsia="ru-RU"/>
              </w:rPr>
              <w:t xml:space="preserve"> </w:t>
            </w:r>
            <w:r w:rsidRPr="009D6982"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  <w:t>Глава администрации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</w:t>
            </w: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59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21D4B" w:rsidRPr="00721D4B" w:rsidRDefault="00721D4B" w:rsidP="00721D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94F48" w:rsidRPr="00721D4B" w:rsidRDefault="00721D4B" w:rsidP="00E94F4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</w:t>
            </w:r>
            <w:r w:rsidR="00E94F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Е.В. </w:t>
            </w:r>
            <w:proofErr w:type="spellStart"/>
            <w:r w:rsidR="00E94F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Массалова</w:t>
            </w:r>
            <w:proofErr w:type="spellEnd"/>
          </w:p>
          <w:p w:rsidR="00E94F48" w:rsidRPr="00721D4B" w:rsidRDefault="00E94F48" w:rsidP="00E94F4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Главный врач </w:t>
            </w:r>
          </w:p>
          <w:p w:rsidR="00721D4B" w:rsidRPr="00721D4B" w:rsidRDefault="00E94F48" w:rsidP="00E94F4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«Городская больница №1» УЗ МО г. Новороссийск</w:t>
            </w:r>
          </w:p>
        </w:tc>
      </w:tr>
      <w:tr w:rsidR="00721D4B" w:rsidRPr="00721D4B" w:rsidTr="004071E8">
        <w:tc>
          <w:tcPr>
            <w:tcW w:w="3130" w:type="dxa"/>
            <w:gridSpan w:val="2"/>
          </w:tcPr>
          <w:p w:rsidR="00721D4B" w:rsidRPr="00721D4B" w:rsidRDefault="00721D4B" w:rsidP="00721D4B">
            <w:pPr>
              <w:widowControl w:val="0"/>
              <w:tabs>
                <w:tab w:val="right" w:pos="2846"/>
              </w:tabs>
              <w:suppressAutoHyphens/>
              <w:autoSpaceDE w:val="0"/>
              <w:snapToGrid w:val="0"/>
              <w:spacing w:after="0" w:line="240" w:lineRule="auto"/>
              <w:ind w:left="67"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932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19" w:type="dxa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9" w:type="dxa"/>
            <w:gridSpan w:val="2"/>
          </w:tcPr>
          <w:p w:rsidR="00721D4B" w:rsidRPr="00721D4B" w:rsidRDefault="00721D4B" w:rsidP="00721D4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21D4B" w:rsidRDefault="00721D4B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D6982" w:rsidRDefault="009D6982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D6982" w:rsidRDefault="009D6982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D6982" w:rsidRDefault="009D6982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D6982" w:rsidRPr="00721D4B" w:rsidRDefault="009D6982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21D4B" w:rsidRPr="00721D4B" w:rsidRDefault="00721D4B" w:rsidP="00721D4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GoBack"/>
      <w:bookmarkEnd w:id="0"/>
    </w:p>
    <w:sectPr w:rsidR="00721D4B" w:rsidRPr="00721D4B">
      <w:pgSz w:w="12240" w:h="15840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206" w:rsidRDefault="006F2206" w:rsidP="00721D4B">
      <w:pPr>
        <w:spacing w:after="0" w:line="240" w:lineRule="auto"/>
      </w:pPr>
      <w:r>
        <w:separator/>
      </w:r>
    </w:p>
  </w:endnote>
  <w:endnote w:type="continuationSeparator" w:id="0">
    <w:p w:rsidR="006F2206" w:rsidRDefault="006F2206" w:rsidP="0072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Garamond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Arial Unicode MS"/>
    <w:charset w:val="80"/>
    <w:family w:val="roman"/>
    <w:pitch w:val="variable"/>
  </w:font>
  <w:font w:name="Albany AMT">
    <w:altName w:val="Arial"/>
    <w:charset w:val="00"/>
    <w:family w:val="auto"/>
    <w:pitch w:val="variable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206" w:rsidRDefault="006F2206" w:rsidP="00721D4B">
      <w:pPr>
        <w:spacing w:after="0" w:line="240" w:lineRule="auto"/>
      </w:pPr>
      <w:r>
        <w:separator/>
      </w:r>
    </w:p>
  </w:footnote>
  <w:footnote w:type="continuationSeparator" w:id="0">
    <w:p w:rsidR="006F2206" w:rsidRDefault="006F2206" w:rsidP="0072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-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51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pStyle w:val="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3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pStyle w:val="a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4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pStyle w:val="-0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4E97B97"/>
    <w:multiLevelType w:val="hybridMultilevel"/>
    <w:tmpl w:val="9368818E"/>
    <w:lvl w:ilvl="0" w:tplc="D52CB754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6910AEA"/>
    <w:multiLevelType w:val="hybridMultilevel"/>
    <w:tmpl w:val="AE1E5498"/>
    <w:lvl w:ilvl="0" w:tplc="A4A85558">
      <w:start w:val="2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A11D6D"/>
    <w:multiLevelType w:val="hybridMultilevel"/>
    <w:tmpl w:val="3F84F722"/>
    <w:lvl w:ilvl="0" w:tplc="60EA6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15D41E0"/>
    <w:multiLevelType w:val="hybridMultilevel"/>
    <w:tmpl w:val="B2225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8727705"/>
    <w:multiLevelType w:val="hybridMultilevel"/>
    <w:tmpl w:val="ABE86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F20133"/>
    <w:multiLevelType w:val="singleLevel"/>
    <w:tmpl w:val="6C5EC4C0"/>
    <w:lvl w:ilvl="0">
      <w:start w:val="1"/>
      <w:numFmt w:val="lowerRoman"/>
      <w:lvlText w:val="(%1) "/>
      <w:legacy w:legacy="1" w:legacySpace="0" w:legacyIndent="360"/>
      <w:lvlJc w:val="left"/>
      <w:pPr>
        <w:ind w:left="1440" w:hanging="360"/>
      </w:pPr>
      <w:rPr>
        <w:b w:val="0"/>
        <w:i w:val="0"/>
        <w:sz w:val="24"/>
      </w:rPr>
    </w:lvl>
  </w:abstractNum>
  <w:abstractNum w:abstractNumId="21">
    <w:nsid w:val="1F5C311B"/>
    <w:multiLevelType w:val="hybridMultilevel"/>
    <w:tmpl w:val="2C14594E"/>
    <w:lvl w:ilvl="0" w:tplc="A4A85558">
      <w:start w:val="2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0EA693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4377BB0"/>
    <w:multiLevelType w:val="multilevel"/>
    <w:tmpl w:val="BB3A3E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3">
    <w:nsid w:val="26303B8E"/>
    <w:multiLevelType w:val="multilevel"/>
    <w:tmpl w:val="0E2E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C156877"/>
    <w:multiLevelType w:val="hybridMultilevel"/>
    <w:tmpl w:val="DAC2F0E6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D097EBD"/>
    <w:multiLevelType w:val="hybridMultilevel"/>
    <w:tmpl w:val="D5B65548"/>
    <w:lvl w:ilvl="0" w:tplc="83D6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0B36384"/>
    <w:multiLevelType w:val="hybridMultilevel"/>
    <w:tmpl w:val="BBF42F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055BB"/>
    <w:multiLevelType w:val="hybridMultilevel"/>
    <w:tmpl w:val="A94C3CE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1A1F95"/>
    <w:multiLevelType w:val="hybridMultilevel"/>
    <w:tmpl w:val="D73496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46729B"/>
    <w:multiLevelType w:val="hybridMultilevel"/>
    <w:tmpl w:val="FC504A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D4C7DC7"/>
    <w:multiLevelType w:val="hybridMultilevel"/>
    <w:tmpl w:val="7422A062"/>
    <w:lvl w:ilvl="0" w:tplc="83D6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2046A"/>
    <w:multiLevelType w:val="hybridMultilevel"/>
    <w:tmpl w:val="F618992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B971FC"/>
    <w:multiLevelType w:val="hybridMultilevel"/>
    <w:tmpl w:val="2C3084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5B2369"/>
    <w:multiLevelType w:val="singleLevel"/>
    <w:tmpl w:val="6C5EC4C0"/>
    <w:lvl w:ilvl="0">
      <w:start w:val="1"/>
      <w:numFmt w:val="lowerRoman"/>
      <w:lvlText w:val="(%1) "/>
      <w:legacy w:legacy="1" w:legacySpace="0" w:legacyIndent="360"/>
      <w:lvlJc w:val="left"/>
      <w:pPr>
        <w:ind w:left="1440" w:hanging="360"/>
      </w:pPr>
      <w:rPr>
        <w:b w:val="0"/>
        <w:i w:val="0"/>
        <w:sz w:val="24"/>
      </w:rPr>
    </w:lvl>
  </w:abstractNum>
  <w:abstractNum w:abstractNumId="35">
    <w:nsid w:val="695A5E17"/>
    <w:multiLevelType w:val="hybridMultilevel"/>
    <w:tmpl w:val="5ECAFE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B82BC1"/>
    <w:multiLevelType w:val="hybridMultilevel"/>
    <w:tmpl w:val="E328F4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4D4A1F"/>
    <w:multiLevelType w:val="hybridMultilevel"/>
    <w:tmpl w:val="DE121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8A11764"/>
    <w:multiLevelType w:val="hybridMultilevel"/>
    <w:tmpl w:val="4CE8B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C907FBC"/>
    <w:multiLevelType w:val="hybridMultilevel"/>
    <w:tmpl w:val="D2083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1D79B5"/>
    <w:multiLevelType w:val="hybridMultilevel"/>
    <w:tmpl w:val="DE109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31"/>
  </w:num>
  <w:num w:numId="14">
    <w:abstractNumId w:val="26"/>
  </w:num>
  <w:num w:numId="15">
    <w:abstractNumId w:val="17"/>
  </w:num>
  <w:num w:numId="16">
    <w:abstractNumId w:val="15"/>
  </w:num>
  <w:num w:numId="17">
    <w:abstractNumId w:val="16"/>
  </w:num>
  <w:num w:numId="18">
    <w:abstractNumId w:val="25"/>
  </w:num>
  <w:num w:numId="19">
    <w:abstractNumId w:val="24"/>
  </w:num>
  <w:num w:numId="20">
    <w:abstractNumId w:val="33"/>
  </w:num>
  <w:num w:numId="21">
    <w:abstractNumId w:val="35"/>
  </w:num>
  <w:num w:numId="22">
    <w:abstractNumId w:val="29"/>
  </w:num>
  <w:num w:numId="23">
    <w:abstractNumId w:val="19"/>
  </w:num>
  <w:num w:numId="24">
    <w:abstractNumId w:val="30"/>
  </w:num>
  <w:num w:numId="25">
    <w:abstractNumId w:val="39"/>
  </w:num>
  <w:num w:numId="26">
    <w:abstractNumId w:val="18"/>
  </w:num>
  <w:num w:numId="27">
    <w:abstractNumId w:val="36"/>
  </w:num>
  <w:num w:numId="28">
    <w:abstractNumId w:val="38"/>
  </w:num>
  <w:num w:numId="29">
    <w:abstractNumId w:val="40"/>
  </w:num>
  <w:num w:numId="30">
    <w:abstractNumId w:val="37"/>
  </w:num>
  <w:num w:numId="31">
    <w:abstractNumId w:val="22"/>
  </w:num>
  <w:num w:numId="32">
    <w:abstractNumId w:val="12"/>
  </w:num>
  <w:num w:numId="33">
    <w:abstractNumId w:val="13"/>
  </w:num>
  <w:num w:numId="34">
    <w:abstractNumId w:val="14"/>
  </w:num>
  <w:num w:numId="35">
    <w:abstractNumId w:val="23"/>
  </w:num>
  <w:num w:numId="36">
    <w:abstractNumId w:val="27"/>
  </w:num>
  <w:num w:numId="37">
    <w:abstractNumId w:val="28"/>
  </w:num>
  <w:num w:numId="38">
    <w:abstractNumId w:val="20"/>
    <w:lvlOverride w:ilvl="0">
      <w:startOverride w:val="1"/>
    </w:lvlOverride>
  </w:num>
  <w:num w:numId="39">
    <w:abstractNumId w:val="34"/>
    <w:lvlOverride w:ilvl="0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DD"/>
    <w:rsid w:val="00060C3B"/>
    <w:rsid w:val="00087E8A"/>
    <w:rsid w:val="000D3AF1"/>
    <w:rsid w:val="000D7706"/>
    <w:rsid w:val="000F3A36"/>
    <w:rsid w:val="000F6AB4"/>
    <w:rsid w:val="00101125"/>
    <w:rsid w:val="001552F8"/>
    <w:rsid w:val="00162A0D"/>
    <w:rsid w:val="00164D1A"/>
    <w:rsid w:val="001B7942"/>
    <w:rsid w:val="001C1AEB"/>
    <w:rsid w:val="001F07A9"/>
    <w:rsid w:val="00232B24"/>
    <w:rsid w:val="002B6FEB"/>
    <w:rsid w:val="002C3030"/>
    <w:rsid w:val="002E429B"/>
    <w:rsid w:val="0031785F"/>
    <w:rsid w:val="003565BA"/>
    <w:rsid w:val="003638EB"/>
    <w:rsid w:val="003767F3"/>
    <w:rsid w:val="004071E8"/>
    <w:rsid w:val="004208B5"/>
    <w:rsid w:val="004326F8"/>
    <w:rsid w:val="00455887"/>
    <w:rsid w:val="0048167B"/>
    <w:rsid w:val="004E1490"/>
    <w:rsid w:val="005236F1"/>
    <w:rsid w:val="0053064A"/>
    <w:rsid w:val="00533394"/>
    <w:rsid w:val="00587145"/>
    <w:rsid w:val="00606FBB"/>
    <w:rsid w:val="00632C3C"/>
    <w:rsid w:val="00646B41"/>
    <w:rsid w:val="006615C5"/>
    <w:rsid w:val="00683A10"/>
    <w:rsid w:val="006A0F4E"/>
    <w:rsid w:val="006C7DDF"/>
    <w:rsid w:val="006D63FE"/>
    <w:rsid w:val="006F2206"/>
    <w:rsid w:val="006F3F51"/>
    <w:rsid w:val="006F491E"/>
    <w:rsid w:val="00721D4B"/>
    <w:rsid w:val="00752FA8"/>
    <w:rsid w:val="0076267F"/>
    <w:rsid w:val="007A273A"/>
    <w:rsid w:val="007C5E7D"/>
    <w:rsid w:val="007C7184"/>
    <w:rsid w:val="007E186A"/>
    <w:rsid w:val="007F10F5"/>
    <w:rsid w:val="00817A1F"/>
    <w:rsid w:val="0082596A"/>
    <w:rsid w:val="00841D82"/>
    <w:rsid w:val="00863F52"/>
    <w:rsid w:val="00883CDD"/>
    <w:rsid w:val="0092700A"/>
    <w:rsid w:val="00934707"/>
    <w:rsid w:val="00970418"/>
    <w:rsid w:val="00975A9C"/>
    <w:rsid w:val="00977A1B"/>
    <w:rsid w:val="00992758"/>
    <w:rsid w:val="009A6768"/>
    <w:rsid w:val="009B77C5"/>
    <w:rsid w:val="009D0523"/>
    <w:rsid w:val="009D6982"/>
    <w:rsid w:val="009E3DC2"/>
    <w:rsid w:val="009F46E5"/>
    <w:rsid w:val="00A31964"/>
    <w:rsid w:val="00A661F2"/>
    <w:rsid w:val="00AC4D12"/>
    <w:rsid w:val="00AF2D7D"/>
    <w:rsid w:val="00B478E5"/>
    <w:rsid w:val="00B60373"/>
    <w:rsid w:val="00B67C36"/>
    <w:rsid w:val="00B71848"/>
    <w:rsid w:val="00B8755E"/>
    <w:rsid w:val="00BD319E"/>
    <w:rsid w:val="00C20AC0"/>
    <w:rsid w:val="00C217F6"/>
    <w:rsid w:val="00C21A56"/>
    <w:rsid w:val="00C656AE"/>
    <w:rsid w:val="00C85823"/>
    <w:rsid w:val="00CB531F"/>
    <w:rsid w:val="00CD0BDD"/>
    <w:rsid w:val="00CD47B7"/>
    <w:rsid w:val="00D21AE4"/>
    <w:rsid w:val="00D5350A"/>
    <w:rsid w:val="00D6248B"/>
    <w:rsid w:val="00D96926"/>
    <w:rsid w:val="00DA6839"/>
    <w:rsid w:val="00E32EA7"/>
    <w:rsid w:val="00E42C06"/>
    <w:rsid w:val="00E6791D"/>
    <w:rsid w:val="00E76E17"/>
    <w:rsid w:val="00E932AB"/>
    <w:rsid w:val="00E94F48"/>
    <w:rsid w:val="00EE5004"/>
    <w:rsid w:val="00F00E79"/>
    <w:rsid w:val="00F637F1"/>
    <w:rsid w:val="00F90FBE"/>
    <w:rsid w:val="00F92F06"/>
    <w:rsid w:val="00FA6F0D"/>
    <w:rsid w:val="00FB2127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2"/>
    <w:qFormat/>
    <w:rsid w:val="00721D4B"/>
    <w:pPr>
      <w:widowControl w:val="0"/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10"/>
    <w:next w:val="a1"/>
    <w:link w:val="210"/>
    <w:qFormat/>
    <w:rsid w:val="00721D4B"/>
    <w:pPr>
      <w:outlineLvl w:val="1"/>
    </w:pPr>
    <w:rPr>
      <w:rFonts w:cs="Arial"/>
    </w:rPr>
  </w:style>
  <w:style w:type="paragraph" w:styleId="3">
    <w:name w:val="heading 3"/>
    <w:basedOn w:val="2"/>
    <w:next w:val="a1"/>
    <w:link w:val="30"/>
    <w:qFormat/>
    <w:rsid w:val="00721D4B"/>
    <w:pPr>
      <w:outlineLvl w:val="2"/>
    </w:pPr>
    <w:rPr>
      <w:rFonts w:cs="Times New Roman"/>
    </w:rPr>
  </w:style>
  <w:style w:type="paragraph" w:styleId="4">
    <w:name w:val="heading 4"/>
    <w:basedOn w:val="3"/>
    <w:next w:val="a1"/>
    <w:link w:val="40"/>
    <w:qFormat/>
    <w:rsid w:val="00721D4B"/>
    <w:pPr>
      <w:outlineLvl w:val="3"/>
    </w:pPr>
  </w:style>
  <w:style w:type="paragraph" w:styleId="5">
    <w:name w:val="heading 5"/>
    <w:basedOn w:val="a1"/>
    <w:next w:val="a1"/>
    <w:link w:val="50"/>
    <w:qFormat/>
    <w:rsid w:val="00721D4B"/>
    <w:pPr>
      <w:keepNext/>
      <w:suppressAutoHyphens/>
      <w:spacing w:after="0" w:line="240" w:lineRule="auto"/>
      <w:ind w:firstLine="720"/>
      <w:outlineLvl w:val="4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6">
    <w:name w:val="heading 6"/>
    <w:basedOn w:val="a1"/>
    <w:next w:val="a1"/>
    <w:link w:val="60"/>
    <w:qFormat/>
    <w:rsid w:val="00721D4B"/>
    <w:pPr>
      <w:keepNext/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7">
    <w:name w:val="heading 7"/>
    <w:basedOn w:val="a1"/>
    <w:next w:val="a1"/>
    <w:link w:val="70"/>
    <w:qFormat/>
    <w:rsid w:val="00721D4B"/>
    <w:pPr>
      <w:keepNext/>
      <w:suppressAutoHyphens/>
      <w:snapToGrid w:val="0"/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8">
    <w:name w:val="heading 8"/>
    <w:basedOn w:val="a1"/>
    <w:next w:val="a1"/>
    <w:link w:val="81"/>
    <w:qFormat/>
    <w:rsid w:val="00721D4B"/>
    <w:pPr>
      <w:keepNext/>
      <w:suppressAutoHyphens/>
      <w:snapToGri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color w:val="FF0000"/>
      <w:sz w:val="20"/>
      <w:szCs w:val="20"/>
      <w:lang w:eastAsia="ar-SA"/>
    </w:rPr>
  </w:style>
  <w:style w:type="paragraph" w:styleId="9">
    <w:name w:val="heading 9"/>
    <w:basedOn w:val="a1"/>
    <w:next w:val="a1"/>
    <w:link w:val="90"/>
    <w:qFormat/>
    <w:rsid w:val="00721D4B"/>
    <w:pPr>
      <w:keepNext/>
      <w:suppressAutoHyphens/>
      <w:snapToGrid w:val="0"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rsid w:val="00721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rsid w:val="00721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50">
    <w:name w:val="Заголовок 5 Знак"/>
    <w:basedOn w:val="a2"/>
    <w:link w:val="5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2"/>
    <w:link w:val="6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721D4B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80">
    <w:name w:val="Заголовок 8 Знак"/>
    <w:basedOn w:val="a2"/>
    <w:rsid w:val="00721D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rsid w:val="00721D4B"/>
    <w:rPr>
      <w:rFonts w:ascii="Arial" w:eastAsia="Times New Roman" w:hAnsi="Arial" w:cs="Arial"/>
      <w:b/>
      <w:bCs/>
      <w:color w:val="000000"/>
      <w:sz w:val="20"/>
      <w:szCs w:val="20"/>
      <w:lang w:eastAsia="ar-SA"/>
    </w:rPr>
  </w:style>
  <w:style w:type="numbering" w:customStyle="1" w:styleId="13">
    <w:name w:val="Нет списка1"/>
    <w:next w:val="a4"/>
    <w:uiPriority w:val="99"/>
    <w:semiHidden/>
    <w:unhideWhenUsed/>
    <w:rsid w:val="00721D4B"/>
  </w:style>
  <w:style w:type="character" w:customStyle="1" w:styleId="WW8Num1z0">
    <w:name w:val="WW8Num1z0"/>
    <w:rsid w:val="00721D4B"/>
    <w:rPr>
      <w:rFonts w:cs="Times New Roman"/>
    </w:rPr>
  </w:style>
  <w:style w:type="character" w:customStyle="1" w:styleId="WW8Num2z0">
    <w:name w:val="WW8Num2z0"/>
    <w:rsid w:val="00721D4B"/>
    <w:rPr>
      <w:rFonts w:cs="Times New Roman"/>
    </w:rPr>
  </w:style>
  <w:style w:type="character" w:customStyle="1" w:styleId="WW8Num3z0">
    <w:name w:val="WW8Num3z0"/>
    <w:rsid w:val="00721D4B"/>
    <w:rPr>
      <w:rFonts w:ascii="Symbol" w:hAnsi="Symbol"/>
    </w:rPr>
  </w:style>
  <w:style w:type="character" w:customStyle="1" w:styleId="WW8Num4z0">
    <w:name w:val="WW8Num4z0"/>
    <w:rsid w:val="00721D4B"/>
    <w:rPr>
      <w:rFonts w:ascii="Symbol" w:hAnsi="Symbol"/>
    </w:rPr>
  </w:style>
  <w:style w:type="character" w:customStyle="1" w:styleId="WW8Num5z0">
    <w:name w:val="WW8Num5z0"/>
    <w:rsid w:val="00721D4B"/>
    <w:rPr>
      <w:rFonts w:ascii="Symbol" w:hAnsi="Symbol"/>
    </w:rPr>
  </w:style>
  <w:style w:type="character" w:customStyle="1" w:styleId="WW8Num6z0">
    <w:name w:val="WW8Num6z0"/>
    <w:rsid w:val="00721D4B"/>
    <w:rPr>
      <w:rFonts w:ascii="Symbol" w:hAnsi="Symbol"/>
    </w:rPr>
  </w:style>
  <w:style w:type="character" w:customStyle="1" w:styleId="WW8Num7z0">
    <w:name w:val="WW8Num7z0"/>
    <w:rsid w:val="00721D4B"/>
    <w:rPr>
      <w:rFonts w:cs="Times New Roman"/>
    </w:rPr>
  </w:style>
  <w:style w:type="character" w:customStyle="1" w:styleId="WW8Num8z0">
    <w:name w:val="WW8Num8z0"/>
    <w:rsid w:val="00721D4B"/>
    <w:rPr>
      <w:rFonts w:ascii="Symbol" w:hAnsi="Symbol"/>
    </w:rPr>
  </w:style>
  <w:style w:type="character" w:customStyle="1" w:styleId="WW8Num9z0">
    <w:name w:val="WW8Num9z0"/>
    <w:rsid w:val="00721D4B"/>
    <w:rPr>
      <w:rFonts w:ascii="Symbol" w:hAnsi="Symbol"/>
      <w:sz w:val="20"/>
    </w:rPr>
  </w:style>
  <w:style w:type="character" w:customStyle="1" w:styleId="Absatz-Standardschriftart">
    <w:name w:val="Absatz-Standardschriftart"/>
    <w:rsid w:val="00721D4B"/>
  </w:style>
  <w:style w:type="character" w:customStyle="1" w:styleId="WW-Absatz-Standardschriftart">
    <w:name w:val="WW-Absatz-Standardschriftart"/>
    <w:rsid w:val="00721D4B"/>
  </w:style>
  <w:style w:type="character" w:customStyle="1" w:styleId="WW-Absatz-Standardschriftart1">
    <w:name w:val="WW-Absatz-Standardschriftart1"/>
    <w:rsid w:val="00721D4B"/>
  </w:style>
  <w:style w:type="character" w:customStyle="1" w:styleId="WW8Num12z0">
    <w:name w:val="WW8Num12z0"/>
    <w:rsid w:val="00721D4B"/>
    <w:rPr>
      <w:rFonts w:ascii="Symbol" w:hAnsi="Symbol"/>
      <w:sz w:val="20"/>
    </w:rPr>
  </w:style>
  <w:style w:type="character" w:customStyle="1" w:styleId="WW8Num12z1">
    <w:name w:val="WW8Num12z1"/>
    <w:rsid w:val="00721D4B"/>
    <w:rPr>
      <w:rFonts w:ascii="Courier New" w:hAnsi="Courier New"/>
      <w:sz w:val="20"/>
    </w:rPr>
  </w:style>
  <w:style w:type="character" w:customStyle="1" w:styleId="WW8Num12z2">
    <w:name w:val="WW8Num12z2"/>
    <w:rsid w:val="00721D4B"/>
    <w:rPr>
      <w:rFonts w:ascii="Wingdings" w:hAnsi="Wingdings"/>
      <w:sz w:val="20"/>
    </w:rPr>
  </w:style>
  <w:style w:type="character" w:customStyle="1" w:styleId="WW8Num12z3">
    <w:name w:val="WW8Num12z3"/>
    <w:rsid w:val="00721D4B"/>
    <w:rPr>
      <w:rFonts w:ascii="Symbol" w:hAnsi="Symbol"/>
    </w:rPr>
  </w:style>
  <w:style w:type="character" w:customStyle="1" w:styleId="WW8Num13z0">
    <w:name w:val="WW8Num13z0"/>
    <w:rsid w:val="00721D4B"/>
    <w:rPr>
      <w:rFonts w:cs="Times New Roman"/>
      <w:b/>
      <w:bCs/>
      <w:i w:val="0"/>
      <w:iCs w:val="0"/>
    </w:rPr>
  </w:style>
  <w:style w:type="character" w:customStyle="1" w:styleId="WW8Num13z1">
    <w:name w:val="WW8Num13z1"/>
    <w:rsid w:val="00721D4B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3z2">
    <w:name w:val="WW8Num13z2"/>
    <w:rsid w:val="00721D4B"/>
    <w:rPr>
      <w:rFonts w:cs="Times New Roman"/>
      <w:b w:val="0"/>
      <w:bCs w:val="0"/>
      <w:i w:val="0"/>
      <w:iCs w:val="0"/>
    </w:rPr>
  </w:style>
  <w:style w:type="character" w:customStyle="1" w:styleId="WW8Num13z3">
    <w:name w:val="WW8Num13z3"/>
    <w:rsid w:val="00721D4B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22">
    <w:name w:val="Основной шрифт абзаца2"/>
    <w:rsid w:val="00721D4B"/>
  </w:style>
  <w:style w:type="character" w:customStyle="1" w:styleId="WW8Num9z1">
    <w:name w:val="WW8Num9z1"/>
    <w:rsid w:val="00721D4B"/>
    <w:rPr>
      <w:rFonts w:ascii="Courier New" w:hAnsi="Courier New"/>
      <w:sz w:val="20"/>
    </w:rPr>
  </w:style>
  <w:style w:type="character" w:customStyle="1" w:styleId="WW8Num9z2">
    <w:name w:val="WW8Num9z2"/>
    <w:rsid w:val="00721D4B"/>
    <w:rPr>
      <w:rFonts w:ascii="Wingdings" w:hAnsi="Wingdings"/>
      <w:sz w:val="20"/>
    </w:rPr>
  </w:style>
  <w:style w:type="character" w:customStyle="1" w:styleId="WW8Num10z0">
    <w:name w:val="WW8Num10z0"/>
    <w:rsid w:val="00721D4B"/>
    <w:rPr>
      <w:rFonts w:ascii="Times New Roman" w:eastAsia="Times New Roman" w:hAnsi="Times New Roman"/>
    </w:rPr>
  </w:style>
  <w:style w:type="character" w:customStyle="1" w:styleId="WW8Num10z1">
    <w:name w:val="WW8Num10z1"/>
    <w:rsid w:val="00721D4B"/>
    <w:rPr>
      <w:rFonts w:ascii="Courier New" w:hAnsi="Courier New"/>
    </w:rPr>
  </w:style>
  <w:style w:type="character" w:customStyle="1" w:styleId="WW8Num10z2">
    <w:name w:val="WW8Num10z2"/>
    <w:rsid w:val="00721D4B"/>
    <w:rPr>
      <w:rFonts w:ascii="Wingdings" w:hAnsi="Wingdings"/>
    </w:rPr>
  </w:style>
  <w:style w:type="character" w:customStyle="1" w:styleId="WW8Num10z3">
    <w:name w:val="WW8Num10z3"/>
    <w:rsid w:val="00721D4B"/>
    <w:rPr>
      <w:rFonts w:ascii="Symbol" w:hAnsi="Symbol"/>
    </w:rPr>
  </w:style>
  <w:style w:type="character" w:customStyle="1" w:styleId="WW8Num11z0">
    <w:name w:val="WW8Num11z0"/>
    <w:rsid w:val="00721D4B"/>
    <w:rPr>
      <w:rFonts w:ascii="Symbol" w:hAnsi="Symbol"/>
      <w:sz w:val="20"/>
    </w:rPr>
  </w:style>
  <w:style w:type="character" w:customStyle="1" w:styleId="WW8Num11z1">
    <w:name w:val="WW8Num11z1"/>
    <w:rsid w:val="00721D4B"/>
    <w:rPr>
      <w:rFonts w:ascii="Courier New" w:hAnsi="Courier New"/>
      <w:sz w:val="20"/>
    </w:rPr>
  </w:style>
  <w:style w:type="character" w:customStyle="1" w:styleId="WW8Num11z2">
    <w:name w:val="WW8Num11z2"/>
    <w:rsid w:val="00721D4B"/>
    <w:rPr>
      <w:rFonts w:ascii="Wingdings" w:hAnsi="Wingdings"/>
      <w:sz w:val="20"/>
    </w:rPr>
  </w:style>
  <w:style w:type="character" w:customStyle="1" w:styleId="WW8Num13z4">
    <w:name w:val="WW8Num13z4"/>
    <w:rsid w:val="00721D4B"/>
    <w:rPr>
      <w:rFonts w:cs="Times New Roman"/>
    </w:rPr>
  </w:style>
  <w:style w:type="character" w:customStyle="1" w:styleId="WW8Num13z5">
    <w:name w:val="WW8Num13z5"/>
    <w:rsid w:val="00721D4B"/>
    <w:rPr>
      <w:rFonts w:ascii="Symbol" w:hAnsi="Symbol"/>
    </w:rPr>
  </w:style>
  <w:style w:type="character" w:customStyle="1" w:styleId="WW8Num14z0">
    <w:name w:val="WW8Num14z0"/>
    <w:rsid w:val="00721D4B"/>
    <w:rPr>
      <w:rFonts w:ascii="Symbol" w:hAnsi="Symbol"/>
      <w:sz w:val="20"/>
    </w:rPr>
  </w:style>
  <w:style w:type="character" w:customStyle="1" w:styleId="WW8Num14z1">
    <w:name w:val="WW8Num14z1"/>
    <w:rsid w:val="00721D4B"/>
    <w:rPr>
      <w:rFonts w:ascii="Courier New" w:hAnsi="Courier New"/>
      <w:sz w:val="20"/>
    </w:rPr>
  </w:style>
  <w:style w:type="character" w:customStyle="1" w:styleId="WW8Num14z2">
    <w:name w:val="WW8Num14z2"/>
    <w:rsid w:val="00721D4B"/>
    <w:rPr>
      <w:rFonts w:ascii="Wingdings" w:hAnsi="Wingdings"/>
      <w:sz w:val="20"/>
    </w:rPr>
  </w:style>
  <w:style w:type="character" w:customStyle="1" w:styleId="WW8Num15z0">
    <w:name w:val="WW8Num15z0"/>
    <w:rsid w:val="00721D4B"/>
    <w:rPr>
      <w:rFonts w:ascii="Symbol" w:hAnsi="Symbol"/>
      <w:sz w:val="20"/>
    </w:rPr>
  </w:style>
  <w:style w:type="character" w:customStyle="1" w:styleId="WW8Num15z1">
    <w:name w:val="WW8Num15z1"/>
    <w:rsid w:val="00721D4B"/>
    <w:rPr>
      <w:rFonts w:ascii="Courier New" w:hAnsi="Courier New"/>
      <w:sz w:val="20"/>
    </w:rPr>
  </w:style>
  <w:style w:type="character" w:customStyle="1" w:styleId="WW8Num15z2">
    <w:name w:val="WW8Num15z2"/>
    <w:rsid w:val="00721D4B"/>
    <w:rPr>
      <w:rFonts w:ascii="Wingdings" w:hAnsi="Wingdings"/>
      <w:sz w:val="20"/>
    </w:rPr>
  </w:style>
  <w:style w:type="character" w:customStyle="1" w:styleId="WW8Num16z0">
    <w:name w:val="WW8Num16z0"/>
    <w:rsid w:val="00721D4B"/>
    <w:rPr>
      <w:rFonts w:ascii="Symbol" w:hAnsi="Symbol"/>
      <w:sz w:val="20"/>
    </w:rPr>
  </w:style>
  <w:style w:type="character" w:customStyle="1" w:styleId="WW8Num16z1">
    <w:name w:val="WW8Num16z1"/>
    <w:rsid w:val="00721D4B"/>
    <w:rPr>
      <w:rFonts w:ascii="Courier New" w:hAnsi="Courier New"/>
      <w:sz w:val="20"/>
    </w:rPr>
  </w:style>
  <w:style w:type="character" w:customStyle="1" w:styleId="WW8Num16z2">
    <w:name w:val="WW8Num16z2"/>
    <w:rsid w:val="00721D4B"/>
    <w:rPr>
      <w:rFonts w:ascii="Wingdings" w:hAnsi="Wingdings"/>
      <w:sz w:val="20"/>
    </w:rPr>
  </w:style>
  <w:style w:type="character" w:customStyle="1" w:styleId="WW8Num17z0">
    <w:name w:val="WW8Num17z0"/>
    <w:rsid w:val="00721D4B"/>
    <w:rPr>
      <w:rFonts w:ascii="Symbol" w:hAnsi="Symbol"/>
    </w:rPr>
  </w:style>
  <w:style w:type="character" w:customStyle="1" w:styleId="WW8Num17z1">
    <w:name w:val="WW8Num17z1"/>
    <w:rsid w:val="00721D4B"/>
    <w:rPr>
      <w:rFonts w:ascii="Courier New" w:hAnsi="Courier New"/>
    </w:rPr>
  </w:style>
  <w:style w:type="character" w:customStyle="1" w:styleId="WW8Num17z2">
    <w:name w:val="WW8Num17z2"/>
    <w:rsid w:val="00721D4B"/>
    <w:rPr>
      <w:rFonts w:ascii="Wingdings" w:hAnsi="Wingdings"/>
    </w:rPr>
  </w:style>
  <w:style w:type="character" w:customStyle="1" w:styleId="WW8Num18z0">
    <w:name w:val="WW8Num18z0"/>
    <w:rsid w:val="00721D4B"/>
    <w:rPr>
      <w:rFonts w:ascii="Symbol" w:hAnsi="Symbol"/>
      <w:sz w:val="20"/>
    </w:rPr>
  </w:style>
  <w:style w:type="character" w:customStyle="1" w:styleId="WW8Num18z1">
    <w:name w:val="WW8Num18z1"/>
    <w:rsid w:val="00721D4B"/>
    <w:rPr>
      <w:rFonts w:ascii="Courier New" w:hAnsi="Courier New"/>
      <w:sz w:val="20"/>
    </w:rPr>
  </w:style>
  <w:style w:type="character" w:customStyle="1" w:styleId="WW8Num18z2">
    <w:name w:val="WW8Num18z2"/>
    <w:rsid w:val="00721D4B"/>
    <w:rPr>
      <w:rFonts w:ascii="Wingdings" w:hAnsi="Wingdings"/>
      <w:sz w:val="20"/>
    </w:rPr>
  </w:style>
  <w:style w:type="character" w:customStyle="1" w:styleId="WW8Num19z0">
    <w:name w:val="WW8Num19z0"/>
    <w:rsid w:val="00721D4B"/>
    <w:rPr>
      <w:rFonts w:ascii="Symbol" w:hAnsi="Symbol"/>
      <w:sz w:val="20"/>
    </w:rPr>
  </w:style>
  <w:style w:type="character" w:customStyle="1" w:styleId="WW8Num19z1">
    <w:name w:val="WW8Num19z1"/>
    <w:rsid w:val="00721D4B"/>
    <w:rPr>
      <w:rFonts w:ascii="Courier New" w:hAnsi="Courier New"/>
      <w:sz w:val="20"/>
    </w:rPr>
  </w:style>
  <w:style w:type="character" w:customStyle="1" w:styleId="WW8Num19z2">
    <w:name w:val="WW8Num19z2"/>
    <w:rsid w:val="00721D4B"/>
    <w:rPr>
      <w:rFonts w:ascii="Wingdings" w:hAnsi="Wingdings"/>
      <w:sz w:val="20"/>
    </w:rPr>
  </w:style>
  <w:style w:type="character" w:customStyle="1" w:styleId="WW8Num20z0">
    <w:name w:val="WW8Num20z0"/>
    <w:rsid w:val="00721D4B"/>
    <w:rPr>
      <w:rFonts w:ascii="Symbol" w:hAnsi="Symbol"/>
      <w:sz w:val="20"/>
    </w:rPr>
  </w:style>
  <w:style w:type="character" w:customStyle="1" w:styleId="WW8Num20z1">
    <w:name w:val="WW8Num20z1"/>
    <w:rsid w:val="00721D4B"/>
    <w:rPr>
      <w:rFonts w:ascii="Courier New" w:hAnsi="Courier New"/>
      <w:sz w:val="20"/>
    </w:rPr>
  </w:style>
  <w:style w:type="character" w:customStyle="1" w:styleId="WW8Num20z2">
    <w:name w:val="WW8Num20z2"/>
    <w:rsid w:val="00721D4B"/>
    <w:rPr>
      <w:rFonts w:ascii="Wingdings" w:hAnsi="Wingdings"/>
      <w:sz w:val="20"/>
    </w:rPr>
  </w:style>
  <w:style w:type="character" w:customStyle="1" w:styleId="WW8Num21z0">
    <w:name w:val="WW8Num21z0"/>
    <w:rsid w:val="00721D4B"/>
    <w:rPr>
      <w:rFonts w:ascii="Symbol" w:hAnsi="Symbol"/>
      <w:sz w:val="20"/>
    </w:rPr>
  </w:style>
  <w:style w:type="character" w:customStyle="1" w:styleId="WW8Num21z1">
    <w:name w:val="WW8Num21z1"/>
    <w:rsid w:val="00721D4B"/>
    <w:rPr>
      <w:rFonts w:ascii="Courier New" w:hAnsi="Courier New"/>
      <w:sz w:val="20"/>
    </w:rPr>
  </w:style>
  <w:style w:type="character" w:customStyle="1" w:styleId="WW8Num21z2">
    <w:name w:val="WW8Num21z2"/>
    <w:rsid w:val="00721D4B"/>
    <w:rPr>
      <w:rFonts w:ascii="Wingdings" w:hAnsi="Wingdings"/>
      <w:sz w:val="20"/>
    </w:rPr>
  </w:style>
  <w:style w:type="character" w:customStyle="1" w:styleId="WW8Num22z0">
    <w:name w:val="WW8Num22z0"/>
    <w:rsid w:val="00721D4B"/>
    <w:rPr>
      <w:rFonts w:ascii="Symbol" w:hAnsi="Symbol"/>
      <w:sz w:val="20"/>
    </w:rPr>
  </w:style>
  <w:style w:type="character" w:customStyle="1" w:styleId="WW8Num22z1">
    <w:name w:val="WW8Num22z1"/>
    <w:rsid w:val="00721D4B"/>
    <w:rPr>
      <w:rFonts w:ascii="Courier New" w:hAnsi="Courier New"/>
      <w:sz w:val="20"/>
    </w:rPr>
  </w:style>
  <w:style w:type="character" w:customStyle="1" w:styleId="WW8Num22z2">
    <w:name w:val="WW8Num22z2"/>
    <w:rsid w:val="00721D4B"/>
    <w:rPr>
      <w:rFonts w:ascii="Wingdings" w:hAnsi="Wingdings"/>
      <w:sz w:val="20"/>
    </w:rPr>
  </w:style>
  <w:style w:type="character" w:customStyle="1" w:styleId="WW8Num23z0">
    <w:name w:val="WW8Num23z0"/>
    <w:rsid w:val="00721D4B"/>
    <w:rPr>
      <w:rFonts w:ascii="Symbol" w:hAnsi="Symbol"/>
      <w:sz w:val="20"/>
    </w:rPr>
  </w:style>
  <w:style w:type="character" w:customStyle="1" w:styleId="WW8Num23z1">
    <w:name w:val="WW8Num23z1"/>
    <w:rsid w:val="00721D4B"/>
    <w:rPr>
      <w:rFonts w:ascii="Courier New" w:hAnsi="Courier New"/>
      <w:sz w:val="20"/>
    </w:rPr>
  </w:style>
  <w:style w:type="character" w:customStyle="1" w:styleId="WW8Num23z2">
    <w:name w:val="WW8Num23z2"/>
    <w:rsid w:val="00721D4B"/>
    <w:rPr>
      <w:rFonts w:ascii="Wingdings" w:hAnsi="Wingdings"/>
      <w:sz w:val="20"/>
    </w:rPr>
  </w:style>
  <w:style w:type="character" w:customStyle="1" w:styleId="WW8Num24z0">
    <w:name w:val="WW8Num24z0"/>
    <w:rsid w:val="00721D4B"/>
    <w:rPr>
      <w:rFonts w:ascii="Symbol" w:hAnsi="Symbol"/>
      <w:sz w:val="20"/>
    </w:rPr>
  </w:style>
  <w:style w:type="character" w:customStyle="1" w:styleId="WW8Num24z1">
    <w:name w:val="WW8Num24z1"/>
    <w:rsid w:val="00721D4B"/>
    <w:rPr>
      <w:rFonts w:ascii="Courier New" w:hAnsi="Courier New"/>
      <w:sz w:val="20"/>
    </w:rPr>
  </w:style>
  <w:style w:type="character" w:customStyle="1" w:styleId="WW8Num24z2">
    <w:name w:val="WW8Num24z2"/>
    <w:rsid w:val="00721D4B"/>
    <w:rPr>
      <w:rFonts w:ascii="Wingdings" w:hAnsi="Wingdings"/>
      <w:sz w:val="20"/>
    </w:rPr>
  </w:style>
  <w:style w:type="character" w:customStyle="1" w:styleId="WW8Num25z0">
    <w:name w:val="WW8Num25z0"/>
    <w:rsid w:val="00721D4B"/>
    <w:rPr>
      <w:rFonts w:ascii="Symbol" w:hAnsi="Symbol"/>
      <w:sz w:val="20"/>
    </w:rPr>
  </w:style>
  <w:style w:type="character" w:customStyle="1" w:styleId="WW8Num25z1">
    <w:name w:val="WW8Num25z1"/>
    <w:rsid w:val="00721D4B"/>
    <w:rPr>
      <w:rFonts w:ascii="Courier New" w:hAnsi="Courier New"/>
      <w:sz w:val="20"/>
    </w:rPr>
  </w:style>
  <w:style w:type="character" w:customStyle="1" w:styleId="WW8Num25z2">
    <w:name w:val="WW8Num25z2"/>
    <w:rsid w:val="00721D4B"/>
    <w:rPr>
      <w:rFonts w:ascii="Wingdings" w:hAnsi="Wingdings"/>
      <w:sz w:val="20"/>
    </w:rPr>
  </w:style>
  <w:style w:type="character" w:customStyle="1" w:styleId="WW8Num26z0">
    <w:name w:val="WW8Num26z0"/>
    <w:rsid w:val="00721D4B"/>
    <w:rPr>
      <w:rFonts w:ascii="Symbol" w:hAnsi="Symbol"/>
      <w:sz w:val="20"/>
    </w:rPr>
  </w:style>
  <w:style w:type="character" w:customStyle="1" w:styleId="WW8Num26z1">
    <w:name w:val="WW8Num26z1"/>
    <w:rsid w:val="00721D4B"/>
    <w:rPr>
      <w:rFonts w:ascii="Courier New" w:hAnsi="Courier New"/>
      <w:sz w:val="20"/>
    </w:rPr>
  </w:style>
  <w:style w:type="character" w:customStyle="1" w:styleId="WW8Num26z2">
    <w:name w:val="WW8Num26z2"/>
    <w:rsid w:val="00721D4B"/>
    <w:rPr>
      <w:rFonts w:ascii="Wingdings" w:hAnsi="Wingdings"/>
      <w:sz w:val="20"/>
    </w:rPr>
  </w:style>
  <w:style w:type="character" w:customStyle="1" w:styleId="WW8Num27z0">
    <w:name w:val="WW8Num27z0"/>
    <w:rsid w:val="00721D4B"/>
    <w:rPr>
      <w:rFonts w:ascii="Symbol" w:hAnsi="Symbol"/>
      <w:sz w:val="20"/>
    </w:rPr>
  </w:style>
  <w:style w:type="character" w:customStyle="1" w:styleId="WW8Num27z1">
    <w:name w:val="WW8Num27z1"/>
    <w:rsid w:val="00721D4B"/>
    <w:rPr>
      <w:rFonts w:ascii="Courier New" w:hAnsi="Courier New"/>
      <w:sz w:val="20"/>
    </w:rPr>
  </w:style>
  <w:style w:type="character" w:customStyle="1" w:styleId="WW8Num27z2">
    <w:name w:val="WW8Num27z2"/>
    <w:rsid w:val="00721D4B"/>
    <w:rPr>
      <w:rFonts w:ascii="Wingdings" w:hAnsi="Wingdings"/>
      <w:sz w:val="20"/>
    </w:rPr>
  </w:style>
  <w:style w:type="character" w:customStyle="1" w:styleId="WW8Num28z0">
    <w:name w:val="WW8Num28z0"/>
    <w:rsid w:val="00721D4B"/>
    <w:rPr>
      <w:rFonts w:ascii="Symbol" w:hAnsi="Symbol"/>
      <w:sz w:val="20"/>
    </w:rPr>
  </w:style>
  <w:style w:type="character" w:customStyle="1" w:styleId="WW8Num28z1">
    <w:name w:val="WW8Num28z1"/>
    <w:rsid w:val="00721D4B"/>
    <w:rPr>
      <w:rFonts w:ascii="Courier New" w:hAnsi="Courier New"/>
      <w:sz w:val="20"/>
    </w:rPr>
  </w:style>
  <w:style w:type="character" w:customStyle="1" w:styleId="WW8Num28z2">
    <w:name w:val="WW8Num28z2"/>
    <w:rsid w:val="00721D4B"/>
    <w:rPr>
      <w:rFonts w:ascii="Wingdings" w:hAnsi="Wingdings"/>
      <w:sz w:val="20"/>
    </w:rPr>
  </w:style>
  <w:style w:type="character" w:customStyle="1" w:styleId="14">
    <w:name w:val="Основной шрифт абзаца1"/>
    <w:rsid w:val="00721D4B"/>
  </w:style>
  <w:style w:type="character" w:customStyle="1" w:styleId="a5">
    <w:name w:val="Гипертекстовая ссылка"/>
    <w:rsid w:val="00721D4B"/>
    <w:rPr>
      <w:rFonts w:cs="Times New Roman"/>
      <w:b/>
      <w:bCs/>
      <w:color w:val="008000"/>
      <w:sz w:val="20"/>
      <w:szCs w:val="20"/>
    </w:rPr>
  </w:style>
  <w:style w:type="character" w:customStyle="1" w:styleId="29">
    <w:name w:val="Знак Знак29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a6">
    <w:name w:val="Цветовое выделение"/>
    <w:rsid w:val="00721D4B"/>
    <w:rPr>
      <w:b/>
      <w:color w:val="000080"/>
      <w:sz w:val="20"/>
    </w:rPr>
  </w:style>
  <w:style w:type="character" w:customStyle="1" w:styleId="31">
    <w:name w:val="Основной текст 3 Знак"/>
    <w:link w:val="33"/>
    <w:rsid w:val="00721D4B"/>
    <w:rPr>
      <w:rFonts w:ascii="Arial" w:hAnsi="Arial" w:cs="Arial"/>
      <w:b/>
      <w:bCs/>
      <w:i/>
      <w:iCs/>
    </w:rPr>
  </w:style>
  <w:style w:type="character" w:customStyle="1" w:styleId="110">
    <w:name w:val="Заголовок 1 Знак1"/>
    <w:rsid w:val="00721D4B"/>
    <w:rPr>
      <w:rFonts w:ascii="Arial" w:hAnsi="Arial" w:cs="Arial"/>
      <w:b/>
      <w:bCs/>
      <w:color w:val="000080"/>
      <w:lang w:val="ru-RU"/>
    </w:rPr>
  </w:style>
  <w:style w:type="character" w:customStyle="1" w:styleId="a7">
    <w:name w:val="Активная гипертекстовая ссылка"/>
    <w:rsid w:val="00721D4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8">
    <w:name w:val="Заголовок своего сообщения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9">
    <w:name w:val="Заголовок чужого сообщения"/>
    <w:rsid w:val="00721D4B"/>
    <w:rPr>
      <w:rFonts w:cs="Times New Roman"/>
      <w:b/>
      <w:bCs/>
      <w:color w:val="FF0000"/>
      <w:sz w:val="20"/>
      <w:szCs w:val="20"/>
    </w:rPr>
  </w:style>
  <w:style w:type="character" w:customStyle="1" w:styleId="aa">
    <w:name w:val="Найденные слова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b">
    <w:name w:val="Не вступил в силу"/>
    <w:rsid w:val="00721D4B"/>
    <w:rPr>
      <w:rFonts w:cs="Times New Roman"/>
      <w:b/>
      <w:bCs/>
      <w:color w:val="008080"/>
      <w:sz w:val="20"/>
      <w:szCs w:val="20"/>
    </w:rPr>
  </w:style>
  <w:style w:type="character" w:customStyle="1" w:styleId="ac">
    <w:name w:val="Опечатки"/>
    <w:rsid w:val="00721D4B"/>
    <w:rPr>
      <w:color w:val="FF0000"/>
      <w:sz w:val="20"/>
    </w:rPr>
  </w:style>
  <w:style w:type="character" w:customStyle="1" w:styleId="ad">
    <w:name w:val="Продолжение ссылки"/>
    <w:basedOn w:val="a5"/>
    <w:rsid w:val="00721D4B"/>
    <w:rPr>
      <w:rFonts w:cs="Times New Roman"/>
      <w:b/>
      <w:bCs/>
      <w:color w:val="008000"/>
      <w:sz w:val="20"/>
      <w:szCs w:val="20"/>
    </w:rPr>
  </w:style>
  <w:style w:type="character" w:customStyle="1" w:styleId="ae">
    <w:name w:val="Сравнение редакций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f">
    <w:name w:val="Сравнение редакций. Добавленный фрагмент"/>
    <w:rsid w:val="00721D4B"/>
    <w:rPr>
      <w:b/>
      <w:color w:val="0000FF"/>
      <w:sz w:val="20"/>
    </w:rPr>
  </w:style>
  <w:style w:type="character" w:customStyle="1" w:styleId="af0">
    <w:name w:val="Сравнение редакций. Удаленный фрагмент"/>
    <w:rsid w:val="00721D4B"/>
    <w:rPr>
      <w:b/>
      <w:strike/>
      <w:color w:val="808000"/>
      <w:sz w:val="20"/>
    </w:rPr>
  </w:style>
  <w:style w:type="character" w:customStyle="1" w:styleId="af1">
    <w:name w:val="Утратил силу"/>
    <w:rsid w:val="00721D4B"/>
    <w:rPr>
      <w:rFonts w:cs="Times New Roman"/>
      <w:b/>
      <w:bCs/>
      <w:strike/>
      <w:color w:val="808000"/>
      <w:sz w:val="20"/>
      <w:szCs w:val="20"/>
    </w:rPr>
  </w:style>
  <w:style w:type="character" w:styleId="af2">
    <w:name w:val="Hyperlink"/>
    <w:uiPriority w:val="99"/>
    <w:rsid w:val="00721D4B"/>
    <w:rPr>
      <w:rFonts w:cs="Times New Roman"/>
      <w:color w:val="0000FF"/>
      <w:u w:val="single"/>
    </w:rPr>
  </w:style>
  <w:style w:type="character" w:customStyle="1" w:styleId="310">
    <w:name w:val="Основной текст 3 Знак1"/>
    <w:rsid w:val="00721D4B"/>
    <w:rPr>
      <w:rFonts w:ascii="Arial" w:hAnsi="Arial" w:cs="Arial"/>
      <w:sz w:val="16"/>
      <w:szCs w:val="16"/>
    </w:rPr>
  </w:style>
  <w:style w:type="character" w:customStyle="1" w:styleId="af3">
    <w:name w:val="Подзаголовок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4">
    <w:name w:val="Название Знак"/>
    <w:rsid w:val="00721D4B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19">
    <w:name w:val="Знак Знак19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Подзаголовок Знак1"/>
    <w:rsid w:val="00721D4B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Основной текст Знак"/>
    <w:rsid w:val="00721D4B"/>
    <w:rPr>
      <w:rFonts w:cs="Times New Roman"/>
      <w:sz w:val="24"/>
      <w:szCs w:val="24"/>
      <w:lang w:val="ru-RU"/>
    </w:rPr>
  </w:style>
  <w:style w:type="character" w:customStyle="1" w:styleId="af6">
    <w:name w:val="Основной текст с отступом Знак"/>
    <w:rsid w:val="00721D4B"/>
    <w:rPr>
      <w:rFonts w:cs="Times New Roman"/>
      <w:lang w:val="ru-RU" w:eastAsia="ar-SA" w:bidi="ar-SA"/>
    </w:rPr>
  </w:style>
  <w:style w:type="character" w:customStyle="1" w:styleId="23">
    <w:name w:val="Основной текст с отступом 2 Знак"/>
    <w:link w:val="24"/>
    <w:rsid w:val="00721D4B"/>
    <w:rPr>
      <w:rFonts w:cs="Times New Roman"/>
      <w:lang w:eastAsia="ar-SA"/>
    </w:rPr>
  </w:style>
  <w:style w:type="character" w:customStyle="1" w:styleId="25">
    <w:name w:val="Основной текст 2 Знак"/>
    <w:link w:val="26"/>
    <w:rsid w:val="00721D4B"/>
    <w:rPr>
      <w:rFonts w:cs="Times New Roman"/>
      <w:lang w:eastAsia="ar-SA"/>
    </w:rPr>
  </w:style>
  <w:style w:type="character" w:customStyle="1" w:styleId="af7">
    <w:name w:val="Верхний колонтитул Знак"/>
    <w:rsid w:val="00721D4B"/>
    <w:rPr>
      <w:rFonts w:cs="Times New Roman"/>
      <w:lang w:val="ru-RU"/>
    </w:rPr>
  </w:style>
  <w:style w:type="character" w:customStyle="1" w:styleId="af8">
    <w:name w:val="Нижний колонтитул Знак"/>
    <w:uiPriority w:val="99"/>
    <w:rsid w:val="00721D4B"/>
    <w:rPr>
      <w:rFonts w:cs="Times New Roman"/>
      <w:sz w:val="24"/>
      <w:szCs w:val="24"/>
      <w:lang w:val="ru-RU"/>
    </w:rPr>
  </w:style>
  <w:style w:type="character" w:customStyle="1" w:styleId="af9">
    <w:name w:val="Дата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a">
    <w:name w:val="Текст Знак"/>
    <w:rsid w:val="00721D4B"/>
    <w:rPr>
      <w:rFonts w:ascii="Courier New" w:hAnsi="Courier New" w:cs="Courier New"/>
      <w:lang w:val="ru-RU" w:eastAsia="ar-SA" w:bidi="ar-SA"/>
    </w:rPr>
  </w:style>
  <w:style w:type="character" w:customStyle="1" w:styleId="16">
    <w:name w:val="Текст Знак1"/>
    <w:rsid w:val="00721D4B"/>
    <w:rPr>
      <w:rFonts w:ascii="Courier New" w:hAnsi="Courier New" w:cs="Courier New"/>
      <w:sz w:val="20"/>
      <w:szCs w:val="20"/>
    </w:rPr>
  </w:style>
  <w:style w:type="character" w:customStyle="1" w:styleId="afb">
    <w:name w:val="Прощание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7">
    <w:name w:val="Прощание Знак1"/>
    <w:rsid w:val="00721D4B"/>
    <w:rPr>
      <w:rFonts w:ascii="Arial" w:hAnsi="Arial" w:cs="Arial"/>
      <w:sz w:val="20"/>
      <w:szCs w:val="20"/>
    </w:rPr>
  </w:style>
  <w:style w:type="character" w:customStyle="1" w:styleId="HTML">
    <w:name w:val="Адрес HTML Знак"/>
    <w:rsid w:val="00721D4B"/>
    <w:rPr>
      <w:rFonts w:ascii="Arial" w:hAnsi="Arial" w:cs="Arial"/>
      <w:i/>
      <w:iCs/>
      <w:sz w:val="24"/>
      <w:szCs w:val="24"/>
      <w:lang w:val="ru-RU" w:eastAsia="ar-SA" w:bidi="ar-SA"/>
    </w:rPr>
  </w:style>
  <w:style w:type="character" w:customStyle="1" w:styleId="HTML1">
    <w:name w:val="Адрес HTML Знак1"/>
    <w:rsid w:val="00721D4B"/>
    <w:rPr>
      <w:rFonts w:ascii="Arial" w:hAnsi="Arial" w:cs="Arial"/>
      <w:i/>
      <w:iCs/>
      <w:sz w:val="20"/>
      <w:szCs w:val="20"/>
    </w:rPr>
  </w:style>
  <w:style w:type="character" w:customStyle="1" w:styleId="afc">
    <w:name w:val="Заголовок записки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HTML0">
    <w:name w:val="HTML Acronym"/>
    <w:rsid w:val="00721D4B"/>
    <w:rPr>
      <w:rFonts w:cs="Times New Roman"/>
    </w:rPr>
  </w:style>
  <w:style w:type="character" w:styleId="afd">
    <w:name w:val="Emphasis"/>
    <w:qFormat/>
    <w:rsid w:val="00721D4B"/>
    <w:rPr>
      <w:rFonts w:cs="Times New Roman"/>
      <w:i/>
      <w:iCs/>
    </w:rPr>
  </w:style>
  <w:style w:type="character" w:customStyle="1" w:styleId="18">
    <w:name w:val="Заголовок записки Знак1"/>
    <w:rsid w:val="00721D4B"/>
    <w:rPr>
      <w:rFonts w:ascii="Arial" w:hAnsi="Arial" w:cs="Arial"/>
      <w:sz w:val="20"/>
      <w:szCs w:val="20"/>
    </w:rPr>
  </w:style>
  <w:style w:type="character" w:customStyle="1" w:styleId="afe">
    <w:name w:val="Красная строка Знак"/>
    <w:basedOn w:val="19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HTML2">
    <w:name w:val="HTML Keyboard"/>
    <w:rsid w:val="00721D4B"/>
    <w:rPr>
      <w:rFonts w:ascii="Courier New" w:hAnsi="Courier New" w:cs="Courier New"/>
      <w:sz w:val="20"/>
      <w:szCs w:val="20"/>
    </w:rPr>
  </w:style>
  <w:style w:type="character" w:styleId="HTML3">
    <w:name w:val="HTML Code"/>
    <w:rsid w:val="00721D4B"/>
    <w:rPr>
      <w:rFonts w:ascii="Courier New" w:hAnsi="Courier New" w:cs="Courier New"/>
      <w:sz w:val="20"/>
      <w:szCs w:val="20"/>
    </w:rPr>
  </w:style>
  <w:style w:type="character" w:customStyle="1" w:styleId="1a">
    <w:name w:val="Красная строка Знак1"/>
    <w:rsid w:val="00721D4B"/>
    <w:rPr>
      <w:rFonts w:ascii="Arial" w:hAnsi="Arial" w:cs="Arial"/>
      <w:sz w:val="20"/>
      <w:szCs w:val="20"/>
      <w:lang w:val="ru-RU"/>
    </w:rPr>
  </w:style>
  <w:style w:type="character" w:customStyle="1" w:styleId="27">
    <w:name w:val="Красная строка 2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211">
    <w:name w:val="Красная строка 2 Знак1"/>
    <w:rsid w:val="00721D4B"/>
    <w:rPr>
      <w:rFonts w:ascii="Arial" w:hAnsi="Arial" w:cs="Arial"/>
      <w:sz w:val="20"/>
      <w:szCs w:val="20"/>
      <w:lang w:val="ru-RU" w:eastAsia="ar-SA" w:bidi="ar-SA"/>
    </w:rPr>
  </w:style>
  <w:style w:type="character" w:customStyle="1" w:styleId="aff">
    <w:name w:val="Подпись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aff0">
    <w:name w:val="line number"/>
    <w:rsid w:val="00721D4B"/>
    <w:rPr>
      <w:rFonts w:cs="Times New Roman"/>
    </w:rPr>
  </w:style>
  <w:style w:type="character" w:styleId="HTML4">
    <w:name w:val="HTML Sample"/>
    <w:rsid w:val="00721D4B"/>
    <w:rPr>
      <w:rFonts w:ascii="Courier New" w:hAnsi="Courier New" w:cs="Courier New"/>
    </w:rPr>
  </w:style>
  <w:style w:type="character" w:styleId="HTML5">
    <w:name w:val="HTML Definition"/>
    <w:rsid w:val="00721D4B"/>
    <w:rPr>
      <w:rFonts w:cs="Times New Roman"/>
      <w:i/>
      <w:iCs/>
    </w:rPr>
  </w:style>
  <w:style w:type="character" w:styleId="HTML6">
    <w:name w:val="HTML Variable"/>
    <w:rsid w:val="00721D4B"/>
    <w:rPr>
      <w:rFonts w:cs="Times New Roman"/>
      <w:i/>
      <w:iCs/>
    </w:rPr>
  </w:style>
  <w:style w:type="character" w:styleId="HTML7">
    <w:name w:val="HTML Typewriter"/>
    <w:rsid w:val="00721D4B"/>
    <w:rPr>
      <w:rFonts w:ascii="Courier New" w:hAnsi="Courier New" w:cs="Courier New"/>
      <w:sz w:val="20"/>
      <w:szCs w:val="20"/>
    </w:rPr>
  </w:style>
  <w:style w:type="character" w:customStyle="1" w:styleId="1b">
    <w:name w:val="Подпись Знак1"/>
    <w:rsid w:val="00721D4B"/>
    <w:rPr>
      <w:rFonts w:ascii="Arial" w:hAnsi="Arial" w:cs="Arial"/>
      <w:sz w:val="20"/>
      <w:szCs w:val="20"/>
    </w:rPr>
  </w:style>
  <w:style w:type="character" w:customStyle="1" w:styleId="aff1">
    <w:name w:val="Приветствие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c">
    <w:name w:val="Приветствие Знак1"/>
    <w:rsid w:val="00721D4B"/>
    <w:rPr>
      <w:rFonts w:ascii="Arial" w:hAnsi="Arial" w:cs="Arial"/>
      <w:sz w:val="20"/>
      <w:szCs w:val="20"/>
    </w:rPr>
  </w:style>
  <w:style w:type="character" w:customStyle="1" w:styleId="510">
    <w:name w:val="Знак Знак51"/>
    <w:rsid w:val="00721D4B"/>
    <w:rPr>
      <w:rFonts w:ascii="Courier New" w:hAnsi="Courier New" w:cs="Courier New"/>
      <w:lang w:val="ru-RU" w:eastAsia="ar-SA" w:bidi="ar-SA"/>
    </w:rPr>
  </w:style>
  <w:style w:type="character" w:customStyle="1" w:styleId="HTML8">
    <w:name w:val="Стандартный HTML Знак"/>
    <w:rsid w:val="00721D4B"/>
    <w:rPr>
      <w:rFonts w:ascii="Courier New" w:hAnsi="Courier New" w:cs="Courier New"/>
      <w:lang w:val="ru-RU"/>
    </w:rPr>
  </w:style>
  <w:style w:type="character" w:styleId="aff2">
    <w:name w:val="Strong"/>
    <w:qFormat/>
    <w:rsid w:val="00721D4B"/>
    <w:rPr>
      <w:rFonts w:cs="Times New Roman"/>
      <w:b/>
      <w:bCs/>
    </w:rPr>
  </w:style>
  <w:style w:type="character" w:styleId="HTML9">
    <w:name w:val="HTML Cite"/>
    <w:rsid w:val="00721D4B"/>
    <w:rPr>
      <w:rFonts w:cs="Times New Roman"/>
      <w:i/>
      <w:iCs/>
    </w:rPr>
  </w:style>
  <w:style w:type="character" w:customStyle="1" w:styleId="aff3">
    <w:name w:val="Шапка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f4">
    <w:name w:val="Электронная подпись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d">
    <w:name w:val="Электронная подпись Знак1"/>
    <w:rsid w:val="00721D4B"/>
    <w:rPr>
      <w:rFonts w:ascii="Arial" w:hAnsi="Arial" w:cs="Arial"/>
      <w:sz w:val="20"/>
      <w:szCs w:val="20"/>
    </w:rPr>
  </w:style>
  <w:style w:type="character" w:customStyle="1" w:styleId="aff5">
    <w:name w:val="Текст примечания Знак"/>
    <w:link w:val="aff6"/>
    <w:rsid w:val="00721D4B"/>
    <w:rPr>
      <w:rFonts w:ascii="Arial" w:hAnsi="Arial" w:cs="Arial"/>
      <w:lang w:val="en-US" w:eastAsia="ar-SA"/>
    </w:rPr>
  </w:style>
  <w:style w:type="character" w:customStyle="1" w:styleId="1e">
    <w:name w:val="Знак Знак1"/>
    <w:rsid w:val="00721D4B"/>
    <w:rPr>
      <w:rFonts w:cs="Times New Roman"/>
      <w:sz w:val="24"/>
      <w:szCs w:val="24"/>
      <w:lang w:val="ru-RU"/>
    </w:rPr>
  </w:style>
  <w:style w:type="character" w:customStyle="1" w:styleId="34">
    <w:name w:val="Стиль3 Знак"/>
    <w:basedOn w:val="1e"/>
    <w:rsid w:val="00721D4B"/>
    <w:rPr>
      <w:rFonts w:cs="Times New Roman"/>
      <w:sz w:val="24"/>
      <w:szCs w:val="24"/>
      <w:lang w:val="ru-RU"/>
    </w:rPr>
  </w:style>
  <w:style w:type="character" w:customStyle="1" w:styleId="35">
    <w:name w:val="Стиль3 Знак Знак"/>
    <w:rsid w:val="00721D4B"/>
    <w:rPr>
      <w:rFonts w:cs="Times New Roman"/>
      <w:sz w:val="24"/>
      <w:szCs w:val="24"/>
      <w:lang w:val="ru-RU"/>
    </w:rPr>
  </w:style>
  <w:style w:type="character" w:customStyle="1" w:styleId="-1">
    <w:name w:val="Контракт-подподпункт Знак Знак"/>
    <w:rsid w:val="00721D4B"/>
    <w:rPr>
      <w:rFonts w:ascii="Arial" w:hAnsi="Arial" w:cs="Arial"/>
      <w:sz w:val="24"/>
      <w:szCs w:val="24"/>
    </w:rPr>
  </w:style>
  <w:style w:type="character" w:customStyle="1" w:styleId="text">
    <w:name w:val="text"/>
    <w:rsid w:val="00721D4B"/>
    <w:rPr>
      <w:rFonts w:cs="Times New Roman"/>
    </w:rPr>
  </w:style>
  <w:style w:type="character" w:customStyle="1" w:styleId="61">
    <w:name w:val="Знак Знак6"/>
    <w:rsid w:val="00721D4B"/>
    <w:rPr>
      <w:rFonts w:ascii="Times New Roman" w:hAnsi="Times New Roman" w:cs="Times New Roman"/>
      <w:sz w:val="24"/>
      <w:szCs w:val="24"/>
    </w:rPr>
  </w:style>
  <w:style w:type="character" w:customStyle="1" w:styleId="1f">
    <w:name w:val="Текст примечания Знак1"/>
    <w:rsid w:val="00721D4B"/>
    <w:rPr>
      <w:rFonts w:ascii="Arial" w:hAnsi="Arial" w:cs="Arial"/>
      <w:sz w:val="20"/>
      <w:szCs w:val="20"/>
    </w:rPr>
  </w:style>
  <w:style w:type="character" w:customStyle="1" w:styleId="36">
    <w:name w:val="Основной текст с отступом 3 Знак"/>
    <w:rsid w:val="00721D4B"/>
    <w:rPr>
      <w:rFonts w:ascii="Arial" w:hAnsi="Arial" w:cs="Arial"/>
      <w:color w:val="000000"/>
      <w:sz w:val="24"/>
      <w:szCs w:val="24"/>
      <w:lang w:val="ru-RU" w:eastAsia="ar-SA" w:bidi="ar-SA"/>
    </w:rPr>
  </w:style>
  <w:style w:type="character" w:customStyle="1" w:styleId="aff7">
    <w:name w:val="Символ сноски"/>
    <w:rsid w:val="00721D4B"/>
    <w:rPr>
      <w:rFonts w:cs="Times New Roman"/>
      <w:vertAlign w:val="superscript"/>
    </w:rPr>
  </w:style>
  <w:style w:type="character" w:styleId="aff8">
    <w:name w:val="page number"/>
    <w:uiPriority w:val="99"/>
    <w:rsid w:val="00721D4B"/>
    <w:rPr>
      <w:rFonts w:cs="Times New Roman"/>
    </w:rPr>
  </w:style>
  <w:style w:type="character" w:styleId="aff9">
    <w:name w:val="FollowedHyperlink"/>
    <w:rsid w:val="00721D4B"/>
    <w:rPr>
      <w:rFonts w:cs="Times New Roman"/>
      <w:color w:val="800080"/>
      <w:u w:val="single"/>
    </w:rPr>
  </w:style>
  <w:style w:type="character" w:customStyle="1" w:styleId="311">
    <w:name w:val="Основной текст с отступом 3 Знак1"/>
    <w:rsid w:val="00721D4B"/>
    <w:rPr>
      <w:rFonts w:ascii="Arial" w:hAnsi="Arial" w:cs="Arial"/>
      <w:sz w:val="16"/>
      <w:szCs w:val="16"/>
    </w:rPr>
  </w:style>
  <w:style w:type="character" w:customStyle="1" w:styleId="affa">
    <w:name w:val="Текст выноски Знак"/>
    <w:rsid w:val="00721D4B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f0">
    <w:name w:val="Текст выноски Знак1"/>
    <w:rsid w:val="00721D4B"/>
    <w:rPr>
      <w:rFonts w:ascii="Tahoma" w:hAnsi="Tahoma" w:cs="Tahoma"/>
      <w:sz w:val="16"/>
      <w:szCs w:val="16"/>
    </w:rPr>
  </w:style>
  <w:style w:type="character" w:customStyle="1" w:styleId="120">
    <w:name w:val="Знак Знак12"/>
    <w:rsid w:val="00721D4B"/>
    <w:rPr>
      <w:rFonts w:cs="Times New Roman"/>
      <w:sz w:val="24"/>
      <w:szCs w:val="24"/>
      <w:lang w:val="ru-RU"/>
    </w:rPr>
  </w:style>
  <w:style w:type="character" w:customStyle="1" w:styleId="312">
    <w:name w:val="Знак Знак31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28">
    <w:name w:val="Знак Знак28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180">
    <w:name w:val="Знак Знак18"/>
    <w:rsid w:val="00721D4B"/>
    <w:rPr>
      <w:rFonts w:ascii="Arial" w:hAnsi="Arial" w:cs="Arial"/>
      <w:lang w:val="ru-RU" w:eastAsia="ar-SA" w:bidi="ar-SA"/>
    </w:rPr>
  </w:style>
  <w:style w:type="character" w:customStyle="1" w:styleId="affb">
    <w:name w:val="Знак Знак Знак"/>
    <w:rsid w:val="00721D4B"/>
    <w:rPr>
      <w:rFonts w:ascii="Arial" w:hAnsi="Arial" w:cs="Arial"/>
      <w:lang w:val="ru-RU" w:eastAsia="ar-SA" w:bidi="ar-SA"/>
    </w:rPr>
  </w:style>
  <w:style w:type="character" w:customStyle="1" w:styleId="170">
    <w:name w:val="Знак Знак17"/>
    <w:rsid w:val="00721D4B"/>
    <w:rPr>
      <w:rFonts w:ascii="Arial" w:hAnsi="Arial" w:cs="Arial"/>
      <w:lang w:val="ru-RU" w:eastAsia="ar-SA" w:bidi="ar-SA"/>
    </w:rPr>
  </w:style>
  <w:style w:type="character" w:customStyle="1" w:styleId="160">
    <w:name w:val="Знак Знак16"/>
    <w:rsid w:val="00721D4B"/>
    <w:rPr>
      <w:rFonts w:ascii="Arial" w:hAnsi="Arial" w:cs="Arial"/>
      <w:lang w:val="ru-RU" w:eastAsia="ar-SA" w:bidi="ar-SA"/>
    </w:rPr>
  </w:style>
  <w:style w:type="character" w:customStyle="1" w:styleId="150">
    <w:name w:val="Знак Знак15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3110">
    <w:name w:val="Знак Знак311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apple-converted-space">
    <w:name w:val="apple-converted-space"/>
    <w:rsid w:val="00721D4B"/>
  </w:style>
  <w:style w:type="character" w:customStyle="1" w:styleId="news">
    <w:name w:val="news"/>
    <w:rsid w:val="00721D4B"/>
  </w:style>
  <w:style w:type="character" w:customStyle="1" w:styleId="212">
    <w:name w:val="Основной текст 2 Знак1"/>
    <w:rsid w:val="00721D4B"/>
    <w:rPr>
      <w:rFonts w:ascii="Arial" w:hAnsi="Arial" w:cs="Arial"/>
    </w:rPr>
  </w:style>
  <w:style w:type="character" w:customStyle="1" w:styleId="213">
    <w:name w:val="Основной текст с отступом 2 Знак1"/>
    <w:rsid w:val="00721D4B"/>
    <w:rPr>
      <w:rFonts w:ascii="Arial" w:hAnsi="Arial" w:cs="Arial"/>
    </w:rPr>
  </w:style>
  <w:style w:type="character" w:customStyle="1" w:styleId="320">
    <w:name w:val="Основной текст с отступом 3 Знак2"/>
    <w:rsid w:val="00721D4B"/>
    <w:rPr>
      <w:rFonts w:ascii="Arial" w:hAnsi="Arial" w:cs="Arial"/>
      <w:sz w:val="16"/>
      <w:szCs w:val="16"/>
    </w:rPr>
  </w:style>
  <w:style w:type="character" w:customStyle="1" w:styleId="321">
    <w:name w:val="Основной текст 3 Знак2"/>
    <w:rsid w:val="00721D4B"/>
    <w:rPr>
      <w:rFonts w:ascii="Arial" w:hAnsi="Arial" w:cs="Arial"/>
      <w:sz w:val="16"/>
      <w:szCs w:val="16"/>
    </w:rPr>
  </w:style>
  <w:style w:type="character" w:customStyle="1" w:styleId="affc">
    <w:name w:val="Символ нумерации"/>
    <w:rsid w:val="00721D4B"/>
  </w:style>
  <w:style w:type="paragraph" w:customStyle="1" w:styleId="1f1">
    <w:name w:val="Заголовок1"/>
    <w:basedOn w:val="affd"/>
    <w:next w:val="a1"/>
    <w:rsid w:val="00721D4B"/>
    <w:rPr>
      <w:b/>
      <w:bCs/>
      <w:color w:val="C0C0C0"/>
    </w:rPr>
  </w:style>
  <w:style w:type="paragraph" w:styleId="affe">
    <w:name w:val="Body Text"/>
    <w:basedOn w:val="a1"/>
    <w:link w:val="1f2"/>
    <w:rsid w:val="00721D4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2">
    <w:name w:val="Основной текст Знак1"/>
    <w:basedOn w:val="a2"/>
    <w:link w:val="affe"/>
    <w:rsid w:val="00721D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">
    <w:name w:val="List"/>
    <w:basedOn w:val="a1"/>
    <w:rsid w:val="00721D4B"/>
    <w:pPr>
      <w:suppressAutoHyphens/>
      <w:spacing w:after="60" w:line="240" w:lineRule="auto"/>
      <w:ind w:left="283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Название2"/>
    <w:basedOn w:val="a1"/>
    <w:rsid w:val="00721D4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b">
    <w:name w:val="Указатель2"/>
    <w:basedOn w:val="a1"/>
    <w:rsid w:val="00721D4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affd">
    <w:name w:val="Основное меню (преемственное)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1f3">
    <w:name w:val="Название1"/>
    <w:basedOn w:val="a1"/>
    <w:rsid w:val="00721D4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f4">
    <w:name w:val="Указатель1"/>
    <w:basedOn w:val="a1"/>
    <w:rsid w:val="00721D4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f5">
    <w:name w:val="Знак1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ff0">
    <w:name w:val="Заголовок статьи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1">
    <w:name w:val="Интерактивный заголовок"/>
    <w:basedOn w:val="1f1"/>
    <w:next w:val="a1"/>
    <w:rsid w:val="00721D4B"/>
    <w:rPr>
      <w:u w:val="single"/>
    </w:rPr>
  </w:style>
  <w:style w:type="paragraph" w:customStyle="1" w:styleId="afff2">
    <w:name w:val="Интерфейс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color w:val="D4D0C8"/>
      <w:sz w:val="18"/>
      <w:szCs w:val="18"/>
      <w:lang w:eastAsia="ar-SA"/>
    </w:rPr>
  </w:style>
  <w:style w:type="paragraph" w:customStyle="1" w:styleId="afff3">
    <w:name w:val="Комментарий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afff4">
    <w:name w:val="Информация об изменениях документа"/>
    <w:basedOn w:val="afff3"/>
    <w:next w:val="a1"/>
    <w:rsid w:val="00721D4B"/>
  </w:style>
  <w:style w:type="paragraph" w:customStyle="1" w:styleId="afff5">
    <w:name w:val="Текст (лев. подпись)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6">
    <w:name w:val="Колонтитул (левый)"/>
    <w:basedOn w:val="afff5"/>
    <w:next w:val="a1"/>
    <w:rsid w:val="00721D4B"/>
    <w:rPr>
      <w:sz w:val="12"/>
      <w:szCs w:val="12"/>
    </w:rPr>
  </w:style>
  <w:style w:type="paragraph" w:customStyle="1" w:styleId="afff7">
    <w:name w:val="Текст (прав. подпись)"/>
    <w:basedOn w:val="a1"/>
    <w:next w:val="a1"/>
    <w:rsid w:val="00721D4B"/>
    <w:pPr>
      <w:widowControl w:val="0"/>
      <w:suppressAutoHyphens/>
      <w:autoSpaceDE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8">
    <w:name w:val="Колонтитул (правый)"/>
    <w:basedOn w:val="afff7"/>
    <w:next w:val="a1"/>
    <w:rsid w:val="00721D4B"/>
    <w:rPr>
      <w:sz w:val="12"/>
      <w:szCs w:val="12"/>
    </w:rPr>
  </w:style>
  <w:style w:type="paragraph" w:customStyle="1" w:styleId="afff9">
    <w:name w:val="Комментарий пользователя"/>
    <w:basedOn w:val="afff3"/>
    <w:next w:val="a1"/>
    <w:rsid w:val="00721D4B"/>
    <w:pPr>
      <w:jc w:val="left"/>
    </w:pPr>
    <w:rPr>
      <w:color w:val="000080"/>
    </w:rPr>
  </w:style>
  <w:style w:type="paragraph" w:customStyle="1" w:styleId="afffa">
    <w:name w:val="Моноширинный"/>
    <w:basedOn w:val="a1"/>
    <w:next w:val="a1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Нормальный (таблица)"/>
    <w:basedOn w:val="a1"/>
    <w:next w:val="a1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c">
    <w:name w:val="Объект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d">
    <w:name w:val="Таблицы (моноширинный)"/>
    <w:basedOn w:val="a1"/>
    <w:next w:val="a1"/>
    <w:uiPriority w:val="99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e">
    <w:name w:val="Оглавление"/>
    <w:basedOn w:val="afffd"/>
    <w:next w:val="a1"/>
    <w:rsid w:val="00721D4B"/>
    <w:pPr>
      <w:ind w:left="140"/>
    </w:pPr>
  </w:style>
  <w:style w:type="paragraph" w:customStyle="1" w:styleId="affff">
    <w:name w:val="Переменная часть"/>
    <w:basedOn w:val="affd"/>
    <w:next w:val="a1"/>
    <w:rsid w:val="00721D4B"/>
    <w:rPr>
      <w:sz w:val="16"/>
      <w:szCs w:val="16"/>
    </w:rPr>
  </w:style>
  <w:style w:type="paragraph" w:customStyle="1" w:styleId="affff0">
    <w:name w:val="Постоянная часть"/>
    <w:basedOn w:val="affd"/>
    <w:next w:val="a1"/>
    <w:rsid w:val="00721D4B"/>
    <w:rPr>
      <w:sz w:val="18"/>
      <w:szCs w:val="18"/>
    </w:rPr>
  </w:style>
  <w:style w:type="paragraph" w:customStyle="1" w:styleId="affff1">
    <w:name w:val="Прижатый влево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2">
    <w:name w:val="Словарная статья"/>
    <w:basedOn w:val="a1"/>
    <w:next w:val="a1"/>
    <w:rsid w:val="00721D4B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3">
    <w:name w:val="Текст (справка)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4">
    <w:name w:val="Текст в таблице"/>
    <w:basedOn w:val="afffb"/>
    <w:next w:val="a1"/>
    <w:rsid w:val="00721D4B"/>
    <w:pPr>
      <w:ind w:firstLine="500"/>
    </w:pPr>
  </w:style>
  <w:style w:type="paragraph" w:customStyle="1" w:styleId="affff5">
    <w:name w:val="Технический комментарий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6">
    <w:name w:val="Центрированный (таблица)"/>
    <w:basedOn w:val="afffb"/>
    <w:next w:val="a1"/>
    <w:rsid w:val="00721D4B"/>
    <w:pPr>
      <w:jc w:val="center"/>
    </w:pPr>
  </w:style>
  <w:style w:type="paragraph" w:styleId="affff7">
    <w:name w:val="Normal (Web)"/>
    <w:basedOn w:val="a1"/>
    <w:rsid w:val="00721D4B"/>
    <w:pPr>
      <w:suppressAutoHyphens/>
      <w:spacing w:before="100" w:after="10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">
    <w:name w:val="Нумерованный список 51"/>
    <w:basedOn w:val="a1"/>
    <w:rsid w:val="00721D4B"/>
    <w:pPr>
      <w:numPr>
        <w:numId w:val="2"/>
      </w:num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">
    <w:name w:val="Раздел"/>
    <w:basedOn w:val="a1"/>
    <w:rsid w:val="00721D4B"/>
    <w:pPr>
      <w:numPr>
        <w:numId w:val="3"/>
      </w:numPr>
      <w:tabs>
        <w:tab w:val="left" w:pos="2160"/>
      </w:tabs>
      <w:suppressAutoHyphens/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ar-SA"/>
    </w:rPr>
  </w:style>
  <w:style w:type="paragraph" w:customStyle="1" w:styleId="a0">
    <w:name w:val="Условия контракта"/>
    <w:basedOn w:val="a1"/>
    <w:rsid w:val="00721D4B"/>
    <w:pPr>
      <w:numPr>
        <w:numId w:val="6"/>
      </w:numPr>
      <w:tabs>
        <w:tab w:val="left" w:pos="1134"/>
      </w:tabs>
      <w:suppressAutoHyphens/>
      <w:spacing w:before="240" w:after="120" w:line="240" w:lineRule="auto"/>
      <w:ind w:left="567" w:hanging="567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32">
    <w:name w:val="Основной текст 32"/>
    <w:basedOn w:val="a1"/>
    <w:rsid w:val="00721D4B"/>
    <w:pPr>
      <w:keepNext/>
      <w:keepLines/>
      <w:widowControl w:val="0"/>
      <w:numPr>
        <w:numId w:val="5"/>
      </w:numPr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ind w:left="0" w:firstLine="0"/>
      <w:jc w:val="both"/>
    </w:pPr>
    <w:rPr>
      <w:rFonts w:ascii="Arial" w:eastAsia="Times New Roman" w:hAnsi="Arial" w:cs="Times New Roman"/>
      <w:b/>
      <w:bCs/>
      <w:i/>
      <w:iCs/>
      <w:lang w:val="x-none" w:eastAsia="ar-SA"/>
    </w:rPr>
  </w:style>
  <w:style w:type="paragraph" w:customStyle="1" w:styleId="1">
    <w:name w:val="Стиль1"/>
    <w:basedOn w:val="a1"/>
    <w:rsid w:val="00721D4B"/>
    <w:pPr>
      <w:keepNext/>
      <w:keepLines/>
      <w:widowControl w:val="0"/>
      <w:numPr>
        <w:numId w:val="4"/>
      </w:numPr>
      <w:suppressLineNumbers/>
      <w:tabs>
        <w:tab w:val="left" w:pos="864"/>
      </w:tabs>
      <w:suppressAutoHyphens/>
      <w:spacing w:after="60" w:line="240" w:lineRule="auto"/>
      <w:ind w:left="432" w:hanging="432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21">
    <w:name w:val="Нумерованный список 21"/>
    <w:basedOn w:val="a1"/>
    <w:rsid w:val="00721D4B"/>
    <w:pPr>
      <w:numPr>
        <w:numId w:val="9"/>
      </w:numPr>
      <w:tabs>
        <w:tab w:val="left" w:pos="1852"/>
      </w:tabs>
      <w:suppressAutoHyphens/>
      <w:spacing w:after="0" w:line="240" w:lineRule="auto"/>
      <w:ind w:left="926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c">
    <w:name w:val="Стиль2"/>
    <w:basedOn w:val="21"/>
    <w:rsid w:val="00721D4B"/>
    <w:pPr>
      <w:keepNext/>
      <w:keepLines/>
      <w:widowControl w:val="0"/>
      <w:numPr>
        <w:numId w:val="0"/>
      </w:numPr>
      <w:suppressLineNumbers/>
      <w:tabs>
        <w:tab w:val="num" w:pos="1492"/>
        <w:tab w:val="left" w:pos="2762"/>
        <w:tab w:val="left" w:pos="3672"/>
      </w:tabs>
      <w:spacing w:after="60"/>
      <w:ind w:left="1836" w:hanging="576"/>
      <w:jc w:val="both"/>
    </w:pPr>
    <w:rPr>
      <w:b/>
      <w:bCs/>
      <w:sz w:val="24"/>
      <w:szCs w:val="24"/>
    </w:rPr>
  </w:style>
  <w:style w:type="paragraph" w:styleId="affff8">
    <w:name w:val="Title"/>
    <w:aliases w:val="Знак Знак Знак Знак Знак Знак Знак Знак,Знак Знак Знак Знак Знак Знак,Знак Знак Знак1,Знак2,Знак2 Знак,Знак Знак Знак Знак Знак1"/>
    <w:basedOn w:val="a1"/>
    <w:next w:val="affff9"/>
    <w:link w:val="1f6"/>
    <w:qFormat/>
    <w:rsid w:val="00721D4B"/>
    <w:pPr>
      <w:suppressAutoHyphens/>
      <w:spacing w:after="240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1f6">
    <w:name w:val="Название Знак1"/>
    <w:aliases w:val="Знак Знак Знак Знак Знак Знак Знак Знак Знак,Знак Знак Знак Знак Знак Знак Знак1,Знак Знак Знак1 Знак,Знак2 Знак1,Знак2 Знак Знак,Знак Знак Знак Знак Знак1 Знак"/>
    <w:basedOn w:val="a2"/>
    <w:link w:val="affff8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ffff9">
    <w:name w:val="Subtitle"/>
    <w:basedOn w:val="a1"/>
    <w:next w:val="affe"/>
    <w:link w:val="2d"/>
    <w:qFormat/>
    <w:rsid w:val="00721D4B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d">
    <w:name w:val="Подзаголовок Знак2"/>
    <w:basedOn w:val="a2"/>
    <w:link w:val="affff9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4">
    <w:name w:val="Основной текст 21"/>
    <w:basedOn w:val="a1"/>
    <w:rsid w:val="00721D4B"/>
    <w:pPr>
      <w:suppressAutoHyphens/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37">
    <w:name w:val="Стиль3"/>
    <w:basedOn w:val="a1"/>
    <w:rsid w:val="00721D4B"/>
    <w:pPr>
      <w:widowControl w:val="0"/>
      <w:tabs>
        <w:tab w:val="left" w:pos="360"/>
      </w:tabs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a">
    <w:name w:val="Body Text Indent"/>
    <w:basedOn w:val="a1"/>
    <w:link w:val="1f7"/>
    <w:rsid w:val="00721D4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7">
    <w:name w:val="Основной текст с отступом Знак1"/>
    <w:basedOn w:val="a2"/>
    <w:link w:val="affffa"/>
    <w:rsid w:val="00721D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721D4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721D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b">
    <w:name w:val="втяжка"/>
    <w:basedOn w:val="a1"/>
    <w:next w:val="a1"/>
    <w:rsid w:val="00721D4B"/>
    <w:pPr>
      <w:tabs>
        <w:tab w:val="left" w:pos="1134"/>
      </w:tabs>
      <w:suppressAutoHyphens/>
      <w:autoSpaceDE w:val="0"/>
      <w:spacing w:before="57" w:after="0" w:line="240" w:lineRule="auto"/>
      <w:ind w:left="567" w:hanging="567"/>
      <w:jc w:val="both"/>
    </w:pPr>
    <w:rPr>
      <w:rFonts w:ascii="SchoolBookC" w:eastAsia="Times New Roman" w:hAnsi="SchoolBookC" w:cs="SchoolBookC"/>
      <w:sz w:val="24"/>
      <w:szCs w:val="24"/>
      <w:lang w:eastAsia="ar-SA"/>
    </w:rPr>
  </w:style>
  <w:style w:type="paragraph" w:customStyle="1" w:styleId="220">
    <w:name w:val="Основной текст с отступом 22"/>
    <w:basedOn w:val="a1"/>
    <w:rsid w:val="00721D4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721D4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13">
    <w:name w:val="Основной текст 31"/>
    <w:basedOn w:val="a1"/>
    <w:rsid w:val="00721D4B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21">
    <w:name w:val="Основной текст 22"/>
    <w:basedOn w:val="a1"/>
    <w:rsid w:val="00721D4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c">
    <w:name w:val="Пункт"/>
    <w:basedOn w:val="a1"/>
    <w:rsid w:val="00721D4B"/>
    <w:pPr>
      <w:tabs>
        <w:tab w:val="left" w:pos="3384"/>
      </w:tabs>
      <w:suppressAutoHyphens/>
      <w:spacing w:after="0" w:line="240" w:lineRule="auto"/>
      <w:ind w:left="1404" w:hanging="504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d">
    <w:name w:val="header"/>
    <w:aliases w:val="h,ITTHEADER,even"/>
    <w:basedOn w:val="a1"/>
    <w:link w:val="1f8"/>
    <w:rsid w:val="00721D4B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8">
    <w:name w:val="Верхний колонтитул Знак1"/>
    <w:aliases w:val="h Знак,ITTHEADER Знак,even Знак"/>
    <w:basedOn w:val="a2"/>
    <w:link w:val="affffd"/>
    <w:rsid w:val="00721D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e">
    <w:name w:val="footer"/>
    <w:basedOn w:val="a1"/>
    <w:link w:val="1f9"/>
    <w:rsid w:val="00721D4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9">
    <w:name w:val="Нижний колонтитул Знак1"/>
    <w:basedOn w:val="a2"/>
    <w:link w:val="affffe"/>
    <w:rsid w:val="00721D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a">
    <w:name w:val="Название объекта1"/>
    <w:basedOn w:val="a1"/>
    <w:next w:val="a1"/>
    <w:rsid w:val="00721D4B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5">
    <w:name w:val="Основной текст с отступом 21"/>
    <w:basedOn w:val="a1"/>
    <w:rsid w:val="00721D4B"/>
    <w:pPr>
      <w:suppressAutoHyphens/>
      <w:spacing w:after="0" w:line="240" w:lineRule="auto"/>
      <w:ind w:firstLine="720"/>
    </w:pPr>
    <w:rPr>
      <w:rFonts w:ascii="Arial" w:eastAsia="Times New Roman" w:hAnsi="Arial" w:cs="Arial"/>
      <w:sz w:val="32"/>
      <w:szCs w:val="32"/>
      <w:lang w:eastAsia="ar-SA"/>
    </w:rPr>
  </w:style>
  <w:style w:type="paragraph" w:customStyle="1" w:styleId="xl25">
    <w:name w:val="xl25"/>
    <w:basedOn w:val="a1"/>
    <w:rsid w:val="00721D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Pa7">
    <w:name w:val="Pa7"/>
    <w:basedOn w:val="a1"/>
    <w:next w:val="a1"/>
    <w:rsid w:val="00721D4B"/>
    <w:pPr>
      <w:suppressAutoHyphens/>
      <w:autoSpaceDE w:val="0"/>
      <w:spacing w:before="28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8">
    <w:name w:val="Pa8"/>
    <w:basedOn w:val="a1"/>
    <w:next w:val="a1"/>
    <w:rsid w:val="00721D4B"/>
    <w:pPr>
      <w:suppressAutoHyphens/>
      <w:autoSpaceDE w:val="0"/>
      <w:spacing w:before="58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91">
    <w:name w:val="Pa9+1"/>
    <w:basedOn w:val="a1"/>
    <w:next w:val="a1"/>
    <w:rsid w:val="00721D4B"/>
    <w:pPr>
      <w:suppressAutoHyphens/>
      <w:autoSpaceDE w:val="0"/>
      <w:spacing w:before="30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0">
    <w:name w:val="Pa10"/>
    <w:basedOn w:val="a1"/>
    <w:next w:val="a1"/>
    <w:rsid w:val="00721D4B"/>
    <w:pPr>
      <w:suppressAutoHyphens/>
      <w:autoSpaceDE w:val="0"/>
      <w:spacing w:before="56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3">
    <w:name w:val="Pa13"/>
    <w:basedOn w:val="a1"/>
    <w:next w:val="a1"/>
    <w:rsid w:val="00721D4B"/>
    <w:pPr>
      <w:suppressAutoHyphens/>
      <w:autoSpaceDE w:val="0"/>
      <w:spacing w:before="30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41">
    <w:name w:val="Pa14+1"/>
    <w:basedOn w:val="a1"/>
    <w:next w:val="a1"/>
    <w:rsid w:val="00721D4B"/>
    <w:pPr>
      <w:suppressAutoHyphens/>
      <w:autoSpaceDE w:val="0"/>
      <w:spacing w:before="64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1fb">
    <w:name w:val="Цитата1"/>
    <w:basedOn w:val="a1"/>
    <w:rsid w:val="00721D4B"/>
    <w:pPr>
      <w:widowControl w:val="0"/>
      <w:shd w:val="clear" w:color="auto" w:fill="FFFFFF"/>
      <w:tabs>
        <w:tab w:val="left" w:pos="4661"/>
      </w:tabs>
      <w:suppressAutoHyphens/>
      <w:autoSpaceDE w:val="0"/>
      <w:spacing w:after="0" w:line="139" w:lineRule="exact"/>
      <w:ind w:left="2117" w:right="461" w:hanging="1906"/>
    </w:pPr>
    <w:rPr>
      <w:rFonts w:ascii="Arial" w:eastAsia="Times New Roman" w:hAnsi="Arial" w:cs="Arial"/>
      <w:color w:val="000000"/>
      <w:spacing w:val="-3"/>
      <w:sz w:val="24"/>
      <w:szCs w:val="24"/>
      <w:lang w:eastAsia="ar-SA"/>
    </w:rPr>
  </w:style>
  <w:style w:type="paragraph" w:customStyle="1" w:styleId="140">
    <w:name w:val="Обычный + 14"/>
    <w:basedOn w:val="5"/>
    <w:rsid w:val="00721D4B"/>
    <w:pPr>
      <w:widowControl w:val="0"/>
      <w:shd w:val="clear" w:color="auto" w:fill="FFFFFF"/>
      <w:autoSpaceDE w:val="0"/>
      <w:ind w:firstLine="0"/>
    </w:pPr>
    <w:rPr>
      <w:b w:val="0"/>
      <w:bCs w:val="0"/>
      <w:color w:val="000000"/>
      <w:spacing w:val="-14"/>
      <w:sz w:val="28"/>
      <w:szCs w:val="28"/>
    </w:rPr>
  </w:style>
  <w:style w:type="paragraph" w:customStyle="1" w:styleId="h4">
    <w:name w:val="h4"/>
    <w:basedOn w:val="a1"/>
    <w:rsid w:val="00721D4B"/>
    <w:pPr>
      <w:suppressAutoHyphens/>
      <w:spacing w:before="100" w:after="100" w:line="240" w:lineRule="auto"/>
    </w:pPr>
    <w:rPr>
      <w:rFonts w:ascii="Arial" w:eastAsia="Times New Roman" w:hAnsi="Arial" w:cs="Arial"/>
      <w:b/>
      <w:bCs/>
      <w:color w:val="000066"/>
      <w:sz w:val="24"/>
      <w:szCs w:val="24"/>
      <w:lang w:eastAsia="ar-SA"/>
    </w:rPr>
  </w:style>
  <w:style w:type="paragraph" w:styleId="1fc">
    <w:name w:val="toc 1"/>
    <w:basedOn w:val="a1"/>
    <w:next w:val="a1"/>
    <w:uiPriority w:val="39"/>
    <w:rsid w:val="00721D4B"/>
    <w:pPr>
      <w:suppressAutoHyphens/>
      <w:spacing w:before="360" w:after="0" w:line="240" w:lineRule="auto"/>
      <w:ind w:right="561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customStyle="1" w:styleId="1fd">
    <w:name w:val="Дата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e">
    <w:name w:val="Маркированный список1"/>
    <w:basedOn w:val="a1"/>
    <w:rsid w:val="00721D4B"/>
    <w:pPr>
      <w:widowControl w:val="0"/>
      <w:suppressAutoHyphens/>
      <w:spacing w:after="60" w:line="240" w:lineRule="auto"/>
      <w:jc w:val="both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paragraph" w:customStyle="1" w:styleId="216">
    <w:name w:val="Маркированный список 21"/>
    <w:basedOn w:val="a1"/>
    <w:rsid w:val="00721D4B"/>
    <w:pPr>
      <w:tabs>
        <w:tab w:val="left" w:pos="2640"/>
      </w:tabs>
      <w:suppressAutoHyphens/>
      <w:spacing w:after="60" w:line="240" w:lineRule="auto"/>
      <w:ind w:left="1320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4">
    <w:name w:val="Маркированный список 31"/>
    <w:basedOn w:val="a1"/>
    <w:rsid w:val="00721D4B"/>
    <w:pPr>
      <w:tabs>
        <w:tab w:val="left" w:pos="1852"/>
      </w:tabs>
      <w:suppressAutoHyphens/>
      <w:spacing w:after="60" w:line="240" w:lineRule="auto"/>
      <w:ind w:left="926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0">
    <w:name w:val="Маркированный список 41"/>
    <w:basedOn w:val="a1"/>
    <w:rsid w:val="00721D4B"/>
    <w:pPr>
      <w:tabs>
        <w:tab w:val="left" w:pos="2418"/>
      </w:tabs>
      <w:suppressAutoHyphens/>
      <w:spacing w:after="60" w:line="240" w:lineRule="auto"/>
      <w:ind w:left="1209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1">
    <w:name w:val="Маркированный список 51"/>
    <w:basedOn w:val="a1"/>
    <w:rsid w:val="00721D4B"/>
    <w:pPr>
      <w:tabs>
        <w:tab w:val="left" w:pos="2984"/>
      </w:tabs>
      <w:suppressAutoHyphens/>
      <w:spacing w:after="60" w:line="240" w:lineRule="auto"/>
      <w:ind w:left="1492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">
    <w:name w:val="Нумерованный список1"/>
    <w:basedOn w:val="a1"/>
    <w:rsid w:val="00721D4B"/>
    <w:pPr>
      <w:tabs>
        <w:tab w:val="left" w:pos="720"/>
      </w:tabs>
      <w:suppressAutoHyphens/>
      <w:spacing w:after="6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5">
    <w:name w:val="Нумерованный список 31"/>
    <w:basedOn w:val="a1"/>
    <w:rsid w:val="00721D4B"/>
    <w:pPr>
      <w:tabs>
        <w:tab w:val="left" w:pos="1852"/>
      </w:tabs>
      <w:suppressAutoHyphens/>
      <w:spacing w:after="60" w:line="240" w:lineRule="auto"/>
      <w:ind w:left="926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0">
    <w:name w:val="Текст1"/>
    <w:basedOn w:val="a1"/>
    <w:rsid w:val="00721D4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f1">
    <w:name w:val="Прощание1"/>
    <w:basedOn w:val="a1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HTMLa">
    <w:name w:val="HTML Address"/>
    <w:basedOn w:val="a1"/>
    <w:link w:val="HTML20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character" w:customStyle="1" w:styleId="HTML20">
    <w:name w:val="Адрес HTML Знак2"/>
    <w:basedOn w:val="a2"/>
    <w:link w:val="HTMLa"/>
    <w:rsid w:val="00721D4B"/>
    <w:rPr>
      <w:rFonts w:ascii="Arial" w:eastAsia="Times New Roman" w:hAnsi="Arial" w:cs="Arial"/>
      <w:i/>
      <w:iCs/>
      <w:sz w:val="24"/>
      <w:szCs w:val="24"/>
      <w:lang w:eastAsia="ar-SA"/>
    </w:rPr>
  </w:style>
  <w:style w:type="paragraph" w:styleId="afffff">
    <w:name w:val="envelope address"/>
    <w:basedOn w:val="a1"/>
    <w:rsid w:val="00721D4B"/>
    <w:pPr>
      <w:suppressAutoHyphens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2">
    <w:name w:val="Заголовок записки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3">
    <w:name w:val="Красная строка1"/>
    <w:basedOn w:val="affe"/>
    <w:rsid w:val="00721D4B"/>
    <w:pPr>
      <w:ind w:firstLine="210"/>
      <w:jc w:val="both"/>
    </w:pPr>
  </w:style>
  <w:style w:type="paragraph" w:customStyle="1" w:styleId="217">
    <w:name w:val="Красная строка 21"/>
    <w:basedOn w:val="affffa"/>
    <w:rsid w:val="00721D4B"/>
    <w:pPr>
      <w:suppressAutoHyphens w:val="0"/>
      <w:ind w:firstLine="210"/>
      <w:jc w:val="both"/>
    </w:pPr>
    <w:rPr>
      <w:rFonts w:ascii="Arial" w:hAnsi="Arial" w:cs="Arial"/>
      <w:sz w:val="24"/>
      <w:szCs w:val="24"/>
    </w:rPr>
  </w:style>
  <w:style w:type="paragraph" w:styleId="2e">
    <w:name w:val="envelope return"/>
    <w:basedOn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ff4">
    <w:name w:val="Обычный отступ1"/>
    <w:basedOn w:val="a1"/>
    <w:rsid w:val="00721D4B"/>
    <w:pPr>
      <w:suppressAutoHyphens/>
      <w:spacing w:after="60" w:line="240" w:lineRule="auto"/>
      <w:ind w:left="70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0">
    <w:name w:val="Signature"/>
    <w:basedOn w:val="a1"/>
    <w:link w:val="2f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f">
    <w:name w:val="Подпись Знак2"/>
    <w:basedOn w:val="a2"/>
    <w:link w:val="afffff0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5">
    <w:name w:val="Приветствие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6">
    <w:name w:val="Продолжение списка1"/>
    <w:basedOn w:val="a1"/>
    <w:rsid w:val="00721D4B"/>
    <w:pPr>
      <w:suppressAutoHyphens/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8">
    <w:name w:val="Продолжение списка 21"/>
    <w:basedOn w:val="a1"/>
    <w:rsid w:val="00721D4B"/>
    <w:pPr>
      <w:suppressAutoHyphens/>
      <w:spacing w:after="120" w:line="240" w:lineRule="auto"/>
      <w:ind w:left="56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6">
    <w:name w:val="Продолжение списка 31"/>
    <w:basedOn w:val="a1"/>
    <w:rsid w:val="00721D4B"/>
    <w:pPr>
      <w:suppressAutoHyphens/>
      <w:spacing w:after="120" w:line="240" w:lineRule="auto"/>
      <w:ind w:left="849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1">
    <w:name w:val="Продолжение списка 41"/>
    <w:basedOn w:val="a1"/>
    <w:rsid w:val="00721D4B"/>
    <w:pPr>
      <w:suppressAutoHyphens/>
      <w:spacing w:after="120" w:line="240" w:lineRule="auto"/>
      <w:ind w:left="113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2">
    <w:name w:val="Продолжение списка 51"/>
    <w:basedOn w:val="a1"/>
    <w:rsid w:val="00721D4B"/>
    <w:pPr>
      <w:suppressAutoHyphens/>
      <w:spacing w:after="120" w:line="240" w:lineRule="auto"/>
      <w:ind w:left="1415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9">
    <w:name w:val="Список 21"/>
    <w:basedOn w:val="a1"/>
    <w:rsid w:val="00721D4B"/>
    <w:pPr>
      <w:suppressAutoHyphens/>
      <w:spacing w:after="60" w:line="240" w:lineRule="auto"/>
      <w:ind w:left="566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7">
    <w:name w:val="Список 31"/>
    <w:basedOn w:val="a1"/>
    <w:rsid w:val="00721D4B"/>
    <w:pPr>
      <w:suppressAutoHyphens/>
      <w:spacing w:after="60" w:line="240" w:lineRule="auto"/>
      <w:ind w:left="849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2">
    <w:name w:val="Список 41"/>
    <w:basedOn w:val="a1"/>
    <w:rsid w:val="00721D4B"/>
    <w:pPr>
      <w:suppressAutoHyphens/>
      <w:spacing w:after="60" w:line="240" w:lineRule="auto"/>
      <w:ind w:left="1132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3">
    <w:name w:val="Список 51"/>
    <w:basedOn w:val="a1"/>
    <w:rsid w:val="00721D4B"/>
    <w:pPr>
      <w:suppressAutoHyphens/>
      <w:spacing w:after="60" w:line="240" w:lineRule="auto"/>
      <w:ind w:left="1415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HTMLb">
    <w:name w:val="HTML Preformatted"/>
    <w:basedOn w:val="a1"/>
    <w:link w:val="HTML10"/>
    <w:rsid w:val="00721D4B"/>
    <w:pPr>
      <w:suppressAutoHyphens/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10">
    <w:name w:val="Стандартный HTML Знак1"/>
    <w:basedOn w:val="a2"/>
    <w:link w:val="HTMLb"/>
    <w:rsid w:val="00721D4B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f7">
    <w:name w:val="Шапка1"/>
    <w:basedOn w:val="a1"/>
    <w:rsid w:val="00721D4B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uppressAutoHyphens/>
      <w:spacing w:after="60" w:line="240" w:lineRule="auto"/>
      <w:ind w:left="1134" w:hanging="1134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1">
    <w:name w:val="E-mail Signature"/>
    <w:basedOn w:val="a1"/>
    <w:link w:val="2f0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f0">
    <w:name w:val="Электронная подпись Знак2"/>
    <w:basedOn w:val="a2"/>
    <w:link w:val="afffff1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2-1">
    <w:name w:val="содержание2-1"/>
    <w:basedOn w:val="3"/>
    <w:next w:val="a1"/>
    <w:rsid w:val="00721D4B"/>
    <w:pPr>
      <w:keepNext/>
      <w:widowControl/>
      <w:tabs>
        <w:tab w:val="left" w:pos="2418"/>
      </w:tabs>
      <w:autoSpaceDE/>
      <w:spacing w:before="240" w:after="60"/>
      <w:ind w:left="1209" w:hanging="360"/>
      <w:jc w:val="both"/>
    </w:pPr>
    <w:rPr>
      <w:color w:val="auto"/>
      <w:sz w:val="24"/>
      <w:szCs w:val="24"/>
    </w:rPr>
  </w:style>
  <w:style w:type="paragraph" w:customStyle="1" w:styleId="21a">
    <w:name w:val="Заголовок 2.1"/>
    <w:basedOn w:val="10"/>
    <w:rsid w:val="00721D4B"/>
    <w:pPr>
      <w:keepNext/>
      <w:keepLines/>
      <w:suppressLineNumbers/>
      <w:autoSpaceDE/>
      <w:spacing w:before="240" w:after="60"/>
    </w:pPr>
    <w:rPr>
      <w:caps/>
      <w:color w:val="auto"/>
      <w:kern w:val="1"/>
      <w:sz w:val="36"/>
      <w:szCs w:val="36"/>
    </w:rPr>
  </w:style>
  <w:style w:type="paragraph" w:customStyle="1" w:styleId="2-11">
    <w:name w:val="содержание2-11"/>
    <w:basedOn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2">
    <w:name w:val="Стиль4"/>
    <w:basedOn w:val="2"/>
    <w:next w:val="a1"/>
    <w:rsid w:val="00721D4B"/>
    <w:pPr>
      <w:keepNext/>
      <w:keepLines/>
      <w:suppressLineNumbers/>
      <w:autoSpaceDE/>
      <w:spacing w:before="0" w:after="60"/>
      <w:ind w:firstLine="567"/>
    </w:pPr>
    <w:rPr>
      <w:color w:val="auto"/>
      <w:sz w:val="30"/>
      <w:szCs w:val="30"/>
    </w:rPr>
  </w:style>
  <w:style w:type="paragraph" w:customStyle="1" w:styleId="afffff2">
    <w:name w:val="Таблица заголовок"/>
    <w:basedOn w:val="a1"/>
    <w:rsid w:val="00721D4B"/>
    <w:pPr>
      <w:suppressAutoHyphens/>
      <w:spacing w:before="120" w:after="120" w:line="360" w:lineRule="auto"/>
      <w:jc w:val="right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afffff3">
    <w:name w:val="текст таблицы"/>
    <w:basedOn w:val="a1"/>
    <w:rsid w:val="00721D4B"/>
    <w:pPr>
      <w:suppressAutoHyphens/>
      <w:spacing w:before="120" w:after="0" w:line="240" w:lineRule="auto"/>
      <w:ind w:right="-102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f4">
    <w:name w:val="Пункт Знак"/>
    <w:basedOn w:val="a1"/>
    <w:rsid w:val="00721D4B"/>
    <w:pPr>
      <w:tabs>
        <w:tab w:val="left" w:pos="2268"/>
        <w:tab w:val="left" w:pos="2835"/>
      </w:tabs>
      <w:suppressAutoHyphens/>
      <w:snapToGrid w:val="0"/>
      <w:spacing w:after="0" w:line="360" w:lineRule="auto"/>
      <w:ind w:left="1134" w:hanging="567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afffff5">
    <w:name w:val="a"/>
    <w:basedOn w:val="a1"/>
    <w:rsid w:val="00721D4B"/>
    <w:pPr>
      <w:suppressAutoHyphens/>
      <w:snapToGrid w:val="0"/>
      <w:spacing w:after="0" w:line="360" w:lineRule="auto"/>
      <w:ind w:left="1134" w:hanging="567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ConsCell">
    <w:name w:val="ConsCell"/>
    <w:rsid w:val="00721D4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6">
    <w:name w:val="Основное меню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fff7">
    <w:name w:val="Часть"/>
    <w:basedOn w:val="a1"/>
    <w:rsid w:val="00721D4B"/>
    <w:pPr>
      <w:suppressAutoHyphens/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ar-SA"/>
    </w:rPr>
  </w:style>
  <w:style w:type="paragraph" w:customStyle="1" w:styleId="afffff8">
    <w:name w:val="Таблица шапка"/>
    <w:basedOn w:val="a1"/>
    <w:rsid w:val="00721D4B"/>
    <w:pPr>
      <w:keepNext/>
      <w:suppressAutoHyphens/>
      <w:spacing w:before="40" w:after="40" w:line="240" w:lineRule="auto"/>
      <w:ind w:left="57" w:right="57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nformat">
    <w:name w:val="ConsPlusNonformat"/>
    <w:rsid w:val="00721D4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Normal1">
    <w:name w:val="Normal1"/>
    <w:rsid w:val="00721D4B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val="en-GB" w:eastAsia="ar-SA"/>
    </w:rPr>
  </w:style>
  <w:style w:type="paragraph" w:customStyle="1" w:styleId="-">
    <w:name w:val="Контракт-раздел"/>
    <w:basedOn w:val="a1"/>
    <w:next w:val="-0"/>
    <w:rsid w:val="00721D4B"/>
    <w:pPr>
      <w:keepNext/>
      <w:numPr>
        <w:ilvl w:val="2"/>
        <w:numId w:val="1"/>
      </w:numPr>
      <w:tabs>
        <w:tab w:val="left" w:pos="0"/>
        <w:tab w:val="left" w:pos="540"/>
      </w:tabs>
      <w:suppressAutoHyphens/>
      <w:spacing w:before="360" w:after="120" w:line="240" w:lineRule="auto"/>
      <w:ind w:left="0" w:firstLine="0"/>
      <w:jc w:val="center"/>
      <w:outlineLvl w:val="2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customStyle="1" w:styleId="-0">
    <w:name w:val="Контракт-пункт"/>
    <w:basedOn w:val="a1"/>
    <w:rsid w:val="00721D4B"/>
    <w:pPr>
      <w:numPr>
        <w:numId w:val="8"/>
      </w:numPr>
      <w:tabs>
        <w:tab w:val="left" w:pos="1004"/>
      </w:tabs>
      <w:suppressAutoHyphens/>
      <w:spacing w:after="0" w:line="240" w:lineRule="auto"/>
      <w:ind w:left="-207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-2">
    <w:name w:val="Контракт-подпункт"/>
    <w:basedOn w:val="a1"/>
    <w:rsid w:val="00721D4B"/>
    <w:pPr>
      <w:tabs>
        <w:tab w:val="num" w:pos="360"/>
        <w:tab w:val="left" w:pos="1004"/>
      </w:tabs>
      <w:suppressAutoHyphens/>
      <w:spacing w:after="0" w:line="240" w:lineRule="auto"/>
      <w:ind w:left="-207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-3">
    <w:name w:val="Контракт-подподпункт Знак"/>
    <w:basedOn w:val="a1"/>
    <w:rsid w:val="00721D4B"/>
    <w:pPr>
      <w:tabs>
        <w:tab w:val="num" w:pos="360"/>
        <w:tab w:val="left" w:pos="1418"/>
      </w:tabs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ar-SA"/>
    </w:rPr>
  </w:style>
  <w:style w:type="paragraph" w:customStyle="1" w:styleId="afffff9">
    <w:name w:val="Знак Знак Знак Знак Знак Знак Знак"/>
    <w:basedOn w:val="a1"/>
    <w:rsid w:val="00721D4B"/>
    <w:pPr>
      <w:suppressAutoHyphens/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afffffa">
    <w:name w:val="Контракт б/н"/>
    <w:basedOn w:val="a1"/>
    <w:rsid w:val="00721D4B"/>
    <w:pPr>
      <w:suppressAutoHyphens/>
      <w:spacing w:after="0" w:line="240" w:lineRule="auto"/>
      <w:ind w:firstLine="141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b">
    <w:name w:val="No Spacing"/>
    <w:qFormat/>
    <w:rsid w:val="00721D4B"/>
    <w:pPr>
      <w:suppressAutoHyphens/>
      <w:spacing w:after="0" w:line="240" w:lineRule="auto"/>
      <w:ind w:left="425" w:hanging="357"/>
      <w:jc w:val="both"/>
    </w:pPr>
    <w:rPr>
      <w:rFonts w:ascii="Calibri" w:eastAsia="Arial" w:hAnsi="Calibri" w:cs="Calibri"/>
      <w:lang w:eastAsia="ar-SA"/>
    </w:rPr>
  </w:style>
  <w:style w:type="paragraph" w:customStyle="1" w:styleId="afffffc">
    <w:name w:val="Таблица текст"/>
    <w:basedOn w:val="a1"/>
    <w:rsid w:val="00721D4B"/>
    <w:pPr>
      <w:suppressAutoHyphens/>
      <w:spacing w:before="40" w:after="40" w:line="240" w:lineRule="auto"/>
      <w:ind w:left="57" w:right="57"/>
    </w:pPr>
    <w:rPr>
      <w:rFonts w:ascii="Arial" w:eastAsia="Times New Roman" w:hAnsi="Arial" w:cs="Arial"/>
      <w:lang w:eastAsia="ar-SA"/>
    </w:rPr>
  </w:style>
  <w:style w:type="paragraph" w:customStyle="1" w:styleId="12pt">
    <w:name w:val="Маркированный список + 12 pt"/>
    <w:basedOn w:val="1fe"/>
    <w:rsid w:val="00721D4B"/>
    <w:pPr>
      <w:widowControl/>
      <w:tabs>
        <w:tab w:val="num" w:pos="360"/>
        <w:tab w:val="left" w:pos="1646"/>
        <w:tab w:val="left" w:pos="1852"/>
      </w:tabs>
      <w:spacing w:before="80" w:after="80" w:line="220" w:lineRule="atLeast"/>
      <w:ind w:left="926" w:right="720"/>
      <w:jc w:val="left"/>
    </w:pPr>
    <w:rPr>
      <w:i w:val="0"/>
      <w:iCs w:val="0"/>
    </w:rPr>
  </w:style>
  <w:style w:type="paragraph" w:customStyle="1" w:styleId="111">
    <w:name w:val="Знак11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38">
    <w:name w:val="Знак3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StylVlevo125cmPedsazen319cm">
    <w:name w:val="Styl Vlevo:  125 cm Předsazení:  319 cm"/>
    <w:basedOn w:val="a1"/>
    <w:rsid w:val="00721D4B"/>
    <w:pPr>
      <w:suppressAutoHyphens/>
      <w:spacing w:after="0" w:line="240" w:lineRule="auto"/>
      <w:ind w:left="2518" w:hanging="1809"/>
      <w:jc w:val="both"/>
    </w:pPr>
    <w:rPr>
      <w:rFonts w:ascii="Arial" w:eastAsia="Times New Roman" w:hAnsi="Arial" w:cs="Arial"/>
      <w:lang w:val="sk-SK" w:eastAsia="ar-SA"/>
    </w:rPr>
  </w:style>
  <w:style w:type="paragraph" w:customStyle="1" w:styleId="Heading">
    <w:name w:val="Heading"/>
    <w:rsid w:val="00721D4B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styleId="afffffd">
    <w:name w:val="List Paragraph"/>
    <w:basedOn w:val="a1"/>
    <w:uiPriority w:val="34"/>
    <w:qFormat/>
    <w:rsid w:val="00721D4B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1ff8">
    <w:name w:val="Текст примечания1"/>
    <w:basedOn w:val="a1"/>
    <w:rsid w:val="00721D4B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1ff9">
    <w:name w:val="1"/>
    <w:basedOn w:val="a1"/>
    <w:next w:val="a1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">
    <w:name w:val="Нумерованный список 41"/>
    <w:basedOn w:val="a1"/>
    <w:rsid w:val="00721D4B"/>
    <w:pPr>
      <w:numPr>
        <w:numId w:val="7"/>
      </w:numPr>
      <w:tabs>
        <w:tab w:val="left" w:pos="2418"/>
      </w:tabs>
      <w:suppressAutoHyphens/>
      <w:spacing w:after="60" w:line="240" w:lineRule="auto"/>
      <w:ind w:left="1209" w:firstLine="72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8">
    <w:name w:val="Основной текст с отступом 31"/>
    <w:basedOn w:val="a1"/>
    <w:rsid w:val="00721D4B"/>
    <w:pPr>
      <w:suppressAutoHyphens/>
      <w:spacing w:before="100" w:after="0" w:line="240" w:lineRule="auto"/>
      <w:ind w:firstLine="567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fffffe">
    <w:name w:val="Balloon Text"/>
    <w:basedOn w:val="a1"/>
    <w:link w:val="2f1"/>
    <w:rsid w:val="00721D4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f1">
    <w:name w:val="Текст выноски Знак2"/>
    <w:basedOn w:val="a2"/>
    <w:link w:val="afffffe"/>
    <w:rsid w:val="00721D4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f2">
    <w:name w:val="Знак Знак Знак2 Знак"/>
    <w:basedOn w:val="a1"/>
    <w:rsid w:val="00721D4B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121">
    <w:name w:val="Знак12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30">
    <w:name w:val="Знак13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41">
    <w:name w:val="Знак14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51">
    <w:name w:val="Знак15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FR2">
    <w:name w:val="FR2"/>
    <w:rsid w:val="00721D4B"/>
    <w:pPr>
      <w:widowControl w:val="0"/>
      <w:suppressAutoHyphens/>
      <w:autoSpaceDE w:val="0"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FR1">
    <w:name w:val="FR1"/>
    <w:uiPriority w:val="99"/>
    <w:rsid w:val="00721D4B"/>
    <w:pPr>
      <w:widowControl w:val="0"/>
      <w:suppressAutoHyphens/>
      <w:autoSpaceDE w:val="0"/>
      <w:spacing w:after="0" w:line="240" w:lineRule="auto"/>
      <w:ind w:left="2160" w:right="22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affffff">
    <w:name w:val="Содержимое таблицы"/>
    <w:basedOn w:val="a1"/>
    <w:rsid w:val="00721D4B"/>
    <w:pPr>
      <w:widowControl w:val="0"/>
      <w:suppressLineNumbers/>
      <w:suppressAutoHyphens/>
      <w:spacing w:after="0" w:line="240" w:lineRule="auto"/>
    </w:pPr>
    <w:rPr>
      <w:rFonts w:ascii="Thorndale AMT" w:eastAsia="Albany AMT" w:hAnsi="Thorndale AMT" w:cs="Times New Roman"/>
      <w:kern w:val="1"/>
      <w:sz w:val="24"/>
      <w:szCs w:val="24"/>
      <w:lang w:eastAsia="ar-SA"/>
    </w:rPr>
  </w:style>
  <w:style w:type="paragraph" w:customStyle="1" w:styleId="1ffa">
    <w:name w:val="Обычный1"/>
    <w:rsid w:val="00721D4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00">
    <w:name w:val="обычный 10"/>
    <w:basedOn w:val="a1"/>
    <w:rsid w:val="00721D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ffffff0">
    <w:name w:val="Заголовок таблицы"/>
    <w:basedOn w:val="affffff"/>
    <w:rsid w:val="00721D4B"/>
    <w:pPr>
      <w:jc w:val="center"/>
    </w:pPr>
    <w:rPr>
      <w:b/>
      <w:bCs/>
    </w:rPr>
  </w:style>
  <w:style w:type="paragraph" w:customStyle="1" w:styleId="Standard">
    <w:name w:val="Standard"/>
    <w:rsid w:val="00721D4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230">
    <w:name w:val="Основной текст 23"/>
    <w:basedOn w:val="a1"/>
    <w:rsid w:val="00721D4B"/>
    <w:pPr>
      <w:widowControl w:val="0"/>
      <w:suppressAutoHyphens/>
      <w:autoSpaceDE w:val="0"/>
      <w:spacing w:after="120" w:line="48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31">
    <w:name w:val="Основной текст с отступом 23"/>
    <w:basedOn w:val="a1"/>
    <w:rsid w:val="00721D4B"/>
    <w:pPr>
      <w:widowControl w:val="0"/>
      <w:suppressAutoHyphens/>
      <w:autoSpaceDE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22">
    <w:name w:val="Основной текст с отступом 32"/>
    <w:basedOn w:val="a1"/>
    <w:rsid w:val="00721D4B"/>
    <w:pPr>
      <w:widowControl w:val="0"/>
      <w:suppressAutoHyphens/>
      <w:autoSpaceDE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330">
    <w:name w:val="Основной текст 33"/>
    <w:basedOn w:val="a1"/>
    <w:rsid w:val="00721D4B"/>
    <w:pPr>
      <w:widowControl w:val="0"/>
      <w:suppressAutoHyphens/>
      <w:autoSpaceDE w:val="0"/>
      <w:spacing w:after="12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2f3">
    <w:name w:val="Цитата2"/>
    <w:basedOn w:val="a1"/>
    <w:rsid w:val="00721D4B"/>
    <w:pPr>
      <w:spacing w:after="0" w:line="240" w:lineRule="auto"/>
      <w:ind w:left="34" w:right="59" w:firstLine="425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1p">
    <w:name w:val="11p"/>
    <w:basedOn w:val="a1"/>
    <w:rsid w:val="00721D4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11pt">
    <w:name w:val="11pt"/>
    <w:basedOn w:val="a1"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pt0">
    <w:name w:val="Обычный +11pt"/>
    <w:basedOn w:val="a1"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1ffb">
    <w:name w:val="Без интервала1"/>
    <w:qFormat/>
    <w:rsid w:val="00721D4B"/>
    <w:pPr>
      <w:suppressAutoHyphens/>
      <w:spacing w:after="0" w:line="100" w:lineRule="atLeast"/>
      <w:ind w:left="425" w:hanging="357"/>
      <w:jc w:val="both"/>
    </w:pPr>
    <w:rPr>
      <w:rFonts w:ascii="Calibri" w:eastAsia="Arial" w:hAnsi="Calibri" w:cs="Calibri"/>
      <w:sz w:val="20"/>
      <w:szCs w:val="24"/>
      <w:lang w:eastAsia="hi-IN" w:bidi="hi-IN"/>
    </w:rPr>
  </w:style>
  <w:style w:type="paragraph" w:customStyle="1" w:styleId="s1">
    <w:name w:val="s_1"/>
    <w:basedOn w:val="a1"/>
    <w:rsid w:val="00721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rsid w:val="00721D4B"/>
  </w:style>
  <w:style w:type="character" w:customStyle="1" w:styleId="ff0">
    <w:name w:val="ff0"/>
    <w:rsid w:val="00721D4B"/>
  </w:style>
  <w:style w:type="numbering" w:customStyle="1" w:styleId="112">
    <w:name w:val="Нет списка11"/>
    <w:next w:val="a4"/>
    <w:uiPriority w:val="99"/>
    <w:semiHidden/>
    <w:unhideWhenUsed/>
    <w:rsid w:val="00721D4B"/>
  </w:style>
  <w:style w:type="paragraph" w:styleId="26">
    <w:name w:val="Body Text 2"/>
    <w:basedOn w:val="a1"/>
    <w:link w:val="25"/>
    <w:rsid w:val="00721D4B"/>
    <w:pPr>
      <w:spacing w:after="120" w:line="480" w:lineRule="auto"/>
    </w:pPr>
    <w:rPr>
      <w:rFonts w:cs="Times New Roman"/>
      <w:lang w:eastAsia="ar-SA"/>
    </w:rPr>
  </w:style>
  <w:style w:type="character" w:customStyle="1" w:styleId="222">
    <w:name w:val="Основной текст 2 Знак2"/>
    <w:basedOn w:val="a2"/>
    <w:uiPriority w:val="99"/>
    <w:semiHidden/>
    <w:rsid w:val="00721D4B"/>
  </w:style>
  <w:style w:type="paragraph" w:styleId="24">
    <w:name w:val="Body Text Indent 2"/>
    <w:basedOn w:val="a1"/>
    <w:link w:val="23"/>
    <w:rsid w:val="00721D4B"/>
    <w:pPr>
      <w:spacing w:after="120" w:line="480" w:lineRule="auto"/>
      <w:ind w:left="283"/>
    </w:pPr>
    <w:rPr>
      <w:rFonts w:cs="Times New Roman"/>
      <w:lang w:eastAsia="ar-SA"/>
    </w:rPr>
  </w:style>
  <w:style w:type="character" w:customStyle="1" w:styleId="223">
    <w:name w:val="Основной текст с отступом 2 Знак2"/>
    <w:basedOn w:val="a2"/>
    <w:uiPriority w:val="99"/>
    <w:semiHidden/>
    <w:rsid w:val="00721D4B"/>
  </w:style>
  <w:style w:type="paragraph" w:styleId="affffff1">
    <w:name w:val="footnote text"/>
    <w:basedOn w:val="a1"/>
    <w:link w:val="affffff2"/>
    <w:semiHidden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fff2">
    <w:name w:val="Текст сноски Знак"/>
    <w:basedOn w:val="a2"/>
    <w:link w:val="affffff1"/>
    <w:semiHidden/>
    <w:rsid w:val="00721D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fff3">
    <w:name w:val="footnote reference"/>
    <w:semiHidden/>
    <w:rsid w:val="00721D4B"/>
    <w:rPr>
      <w:vertAlign w:val="superscript"/>
    </w:rPr>
  </w:style>
  <w:style w:type="paragraph" w:styleId="affffff4">
    <w:name w:val="endnote text"/>
    <w:basedOn w:val="a1"/>
    <w:link w:val="affffff5"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fff5">
    <w:name w:val="Текст концевой сноски Знак"/>
    <w:basedOn w:val="a2"/>
    <w:link w:val="affffff4"/>
    <w:rsid w:val="00721D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fff6">
    <w:name w:val="endnote reference"/>
    <w:semiHidden/>
    <w:rsid w:val="00721D4B"/>
    <w:rPr>
      <w:vertAlign w:val="superscript"/>
    </w:rPr>
  </w:style>
  <w:style w:type="table" w:styleId="affffff7">
    <w:name w:val="Table Grid"/>
    <w:basedOn w:val="a3"/>
    <w:uiPriority w:val="59"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8">
    <w:name w:val="annotation reference"/>
    <w:rsid w:val="00721D4B"/>
    <w:rPr>
      <w:sz w:val="16"/>
      <w:szCs w:val="16"/>
    </w:rPr>
  </w:style>
  <w:style w:type="paragraph" w:styleId="aff6">
    <w:name w:val="annotation text"/>
    <w:basedOn w:val="a1"/>
    <w:link w:val="aff5"/>
    <w:rsid w:val="00721D4B"/>
    <w:pPr>
      <w:spacing w:after="0" w:line="240" w:lineRule="auto"/>
    </w:pPr>
    <w:rPr>
      <w:rFonts w:ascii="Arial" w:hAnsi="Arial" w:cs="Arial"/>
      <w:lang w:val="en-US" w:eastAsia="ar-SA"/>
    </w:rPr>
  </w:style>
  <w:style w:type="character" w:customStyle="1" w:styleId="2f4">
    <w:name w:val="Текст примечания Знак2"/>
    <w:basedOn w:val="a2"/>
    <w:uiPriority w:val="99"/>
    <w:semiHidden/>
    <w:rsid w:val="00721D4B"/>
    <w:rPr>
      <w:sz w:val="20"/>
      <w:szCs w:val="20"/>
    </w:rPr>
  </w:style>
  <w:style w:type="paragraph" w:styleId="affffff9">
    <w:name w:val="annotation subject"/>
    <w:basedOn w:val="aff6"/>
    <w:next w:val="aff6"/>
    <w:link w:val="affffffa"/>
    <w:rsid w:val="00721D4B"/>
    <w:rPr>
      <w:rFonts w:cs="Times New Roman"/>
      <w:b/>
      <w:bCs/>
    </w:rPr>
  </w:style>
  <w:style w:type="character" w:customStyle="1" w:styleId="affffffa">
    <w:name w:val="Тема примечания Знак"/>
    <w:basedOn w:val="2f4"/>
    <w:link w:val="affffff9"/>
    <w:rsid w:val="00721D4B"/>
    <w:rPr>
      <w:rFonts w:ascii="Arial" w:hAnsi="Arial" w:cs="Times New Roman"/>
      <w:b/>
      <w:bCs/>
      <w:sz w:val="20"/>
      <w:szCs w:val="20"/>
      <w:lang w:val="en-US" w:eastAsia="ar-SA"/>
    </w:rPr>
  </w:style>
  <w:style w:type="character" w:customStyle="1" w:styleId="s0">
    <w:name w:val="s0"/>
    <w:rsid w:val="00721D4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Default">
    <w:name w:val="Default"/>
    <w:rsid w:val="00721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ffb">
    <w:name w:val="Revision"/>
    <w:hidden/>
    <w:uiPriority w:val="99"/>
    <w:semiHidden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3"/>
    <w:basedOn w:val="a1"/>
    <w:link w:val="31"/>
    <w:rsid w:val="00721D4B"/>
    <w:pPr>
      <w:spacing w:after="120" w:line="240" w:lineRule="auto"/>
    </w:pPr>
    <w:rPr>
      <w:rFonts w:ascii="Arial" w:hAnsi="Arial" w:cs="Arial"/>
      <w:b/>
      <w:bCs/>
      <w:i/>
      <w:iCs/>
    </w:rPr>
  </w:style>
  <w:style w:type="character" w:customStyle="1" w:styleId="331">
    <w:name w:val="Основной текст 3 Знак3"/>
    <w:basedOn w:val="a2"/>
    <w:uiPriority w:val="99"/>
    <w:semiHidden/>
    <w:rsid w:val="00721D4B"/>
    <w:rPr>
      <w:sz w:val="16"/>
      <w:szCs w:val="16"/>
    </w:rPr>
  </w:style>
  <w:style w:type="paragraph" w:styleId="affffffc">
    <w:name w:val="TOC Heading"/>
    <w:basedOn w:val="10"/>
    <w:next w:val="a1"/>
    <w:uiPriority w:val="39"/>
    <w:semiHidden/>
    <w:unhideWhenUsed/>
    <w:qFormat/>
    <w:rsid w:val="00721D4B"/>
    <w:pPr>
      <w:keepNext/>
      <w:keepLines/>
      <w:widowControl/>
      <w:suppressAutoHyphens w:val="0"/>
      <w:autoSpaceDE/>
      <w:spacing w:before="480" w:after="0" w:line="276" w:lineRule="auto"/>
      <w:jc w:val="left"/>
      <w:outlineLvl w:val="9"/>
    </w:pPr>
    <w:rPr>
      <w:rFonts w:ascii="Times New Roman" w:hAnsi="Times New Roman"/>
      <w:color w:val="365F91"/>
      <w:sz w:val="28"/>
      <w:szCs w:val="28"/>
      <w:lang w:val="en-US" w:eastAsia="ja-JP"/>
    </w:rPr>
  </w:style>
  <w:style w:type="paragraph" w:styleId="2f5">
    <w:name w:val="toc 2"/>
    <w:basedOn w:val="a1"/>
    <w:next w:val="a1"/>
    <w:autoRedefine/>
    <w:uiPriority w:val="39"/>
    <w:rsid w:val="00721D4B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fffd">
    <w:name w:val="Основной текст_"/>
    <w:link w:val="1ffc"/>
    <w:rsid w:val="00721D4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ffc">
    <w:name w:val="Основной текст1"/>
    <w:basedOn w:val="a1"/>
    <w:link w:val="affffffd"/>
    <w:rsid w:val="00721D4B"/>
    <w:pPr>
      <w:shd w:val="clear" w:color="auto" w:fill="FFFFFF"/>
      <w:spacing w:before="720" w:after="240" w:line="0" w:lineRule="atLeast"/>
      <w:ind w:hanging="340"/>
      <w:jc w:val="both"/>
    </w:pPr>
    <w:rPr>
      <w:rFonts w:ascii="Arial" w:eastAsia="Arial" w:hAnsi="Arial" w:cs="Arial"/>
      <w:sz w:val="23"/>
      <w:szCs w:val="23"/>
    </w:rPr>
  </w:style>
  <w:style w:type="character" w:customStyle="1" w:styleId="12">
    <w:name w:val="Заголовок 1 Знак2"/>
    <w:link w:val="10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210">
    <w:name w:val="Заголовок 2 Знак1"/>
    <w:link w:val="2"/>
    <w:rsid w:val="00721D4B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81">
    <w:name w:val="Заголовок 8 Знак1"/>
    <w:link w:val="8"/>
    <w:rsid w:val="00721D4B"/>
    <w:rPr>
      <w:rFonts w:ascii="Arial" w:eastAsia="Times New Roman" w:hAnsi="Arial" w:cs="Arial"/>
      <w:b/>
      <w:bCs/>
      <w:color w:val="FF0000"/>
      <w:sz w:val="20"/>
      <w:szCs w:val="20"/>
      <w:lang w:eastAsia="ar-SA"/>
    </w:rPr>
  </w:style>
  <w:style w:type="paragraph" w:customStyle="1" w:styleId="1ffd">
    <w:name w:val="Без интервала1"/>
    <w:qFormat/>
    <w:rsid w:val="00721D4B"/>
    <w:pPr>
      <w:suppressAutoHyphens/>
      <w:spacing w:after="0" w:line="100" w:lineRule="atLeast"/>
      <w:ind w:left="425" w:hanging="357"/>
      <w:jc w:val="both"/>
    </w:pPr>
    <w:rPr>
      <w:rFonts w:ascii="Calibri" w:eastAsia="Arial" w:hAnsi="Calibri" w:cs="Calibri"/>
      <w:sz w:val="20"/>
      <w:szCs w:val="24"/>
      <w:lang w:eastAsia="hi-IN" w:bidi="hi-IN"/>
    </w:rPr>
  </w:style>
  <w:style w:type="character" w:customStyle="1" w:styleId="1ffe">
    <w:name w:val="Упомянуть1"/>
    <w:basedOn w:val="a2"/>
    <w:uiPriority w:val="99"/>
    <w:semiHidden/>
    <w:unhideWhenUsed/>
    <w:rsid w:val="006615C5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2"/>
    <w:qFormat/>
    <w:rsid w:val="00721D4B"/>
    <w:pPr>
      <w:widowControl w:val="0"/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10"/>
    <w:next w:val="a1"/>
    <w:link w:val="210"/>
    <w:qFormat/>
    <w:rsid w:val="00721D4B"/>
    <w:pPr>
      <w:outlineLvl w:val="1"/>
    </w:pPr>
    <w:rPr>
      <w:rFonts w:cs="Arial"/>
    </w:rPr>
  </w:style>
  <w:style w:type="paragraph" w:styleId="3">
    <w:name w:val="heading 3"/>
    <w:basedOn w:val="2"/>
    <w:next w:val="a1"/>
    <w:link w:val="30"/>
    <w:qFormat/>
    <w:rsid w:val="00721D4B"/>
    <w:pPr>
      <w:outlineLvl w:val="2"/>
    </w:pPr>
    <w:rPr>
      <w:rFonts w:cs="Times New Roman"/>
    </w:rPr>
  </w:style>
  <w:style w:type="paragraph" w:styleId="4">
    <w:name w:val="heading 4"/>
    <w:basedOn w:val="3"/>
    <w:next w:val="a1"/>
    <w:link w:val="40"/>
    <w:qFormat/>
    <w:rsid w:val="00721D4B"/>
    <w:pPr>
      <w:outlineLvl w:val="3"/>
    </w:pPr>
  </w:style>
  <w:style w:type="paragraph" w:styleId="5">
    <w:name w:val="heading 5"/>
    <w:basedOn w:val="a1"/>
    <w:next w:val="a1"/>
    <w:link w:val="50"/>
    <w:qFormat/>
    <w:rsid w:val="00721D4B"/>
    <w:pPr>
      <w:keepNext/>
      <w:suppressAutoHyphens/>
      <w:spacing w:after="0" w:line="240" w:lineRule="auto"/>
      <w:ind w:firstLine="720"/>
      <w:outlineLvl w:val="4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6">
    <w:name w:val="heading 6"/>
    <w:basedOn w:val="a1"/>
    <w:next w:val="a1"/>
    <w:link w:val="60"/>
    <w:qFormat/>
    <w:rsid w:val="00721D4B"/>
    <w:pPr>
      <w:keepNext/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7">
    <w:name w:val="heading 7"/>
    <w:basedOn w:val="a1"/>
    <w:next w:val="a1"/>
    <w:link w:val="70"/>
    <w:qFormat/>
    <w:rsid w:val="00721D4B"/>
    <w:pPr>
      <w:keepNext/>
      <w:suppressAutoHyphens/>
      <w:snapToGrid w:val="0"/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8">
    <w:name w:val="heading 8"/>
    <w:basedOn w:val="a1"/>
    <w:next w:val="a1"/>
    <w:link w:val="81"/>
    <w:qFormat/>
    <w:rsid w:val="00721D4B"/>
    <w:pPr>
      <w:keepNext/>
      <w:suppressAutoHyphens/>
      <w:snapToGri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color w:val="FF0000"/>
      <w:sz w:val="20"/>
      <w:szCs w:val="20"/>
      <w:lang w:eastAsia="ar-SA"/>
    </w:rPr>
  </w:style>
  <w:style w:type="paragraph" w:styleId="9">
    <w:name w:val="heading 9"/>
    <w:basedOn w:val="a1"/>
    <w:next w:val="a1"/>
    <w:link w:val="90"/>
    <w:qFormat/>
    <w:rsid w:val="00721D4B"/>
    <w:pPr>
      <w:keepNext/>
      <w:suppressAutoHyphens/>
      <w:snapToGrid w:val="0"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rsid w:val="00721D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rsid w:val="00721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50">
    <w:name w:val="Заголовок 5 Знак"/>
    <w:basedOn w:val="a2"/>
    <w:link w:val="5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2"/>
    <w:link w:val="6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721D4B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80">
    <w:name w:val="Заголовок 8 Знак"/>
    <w:basedOn w:val="a2"/>
    <w:rsid w:val="00721D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rsid w:val="00721D4B"/>
    <w:rPr>
      <w:rFonts w:ascii="Arial" w:eastAsia="Times New Roman" w:hAnsi="Arial" w:cs="Arial"/>
      <w:b/>
      <w:bCs/>
      <w:color w:val="000000"/>
      <w:sz w:val="20"/>
      <w:szCs w:val="20"/>
      <w:lang w:eastAsia="ar-SA"/>
    </w:rPr>
  </w:style>
  <w:style w:type="numbering" w:customStyle="1" w:styleId="13">
    <w:name w:val="Нет списка1"/>
    <w:next w:val="a4"/>
    <w:uiPriority w:val="99"/>
    <w:semiHidden/>
    <w:unhideWhenUsed/>
    <w:rsid w:val="00721D4B"/>
  </w:style>
  <w:style w:type="character" w:customStyle="1" w:styleId="WW8Num1z0">
    <w:name w:val="WW8Num1z0"/>
    <w:rsid w:val="00721D4B"/>
    <w:rPr>
      <w:rFonts w:cs="Times New Roman"/>
    </w:rPr>
  </w:style>
  <w:style w:type="character" w:customStyle="1" w:styleId="WW8Num2z0">
    <w:name w:val="WW8Num2z0"/>
    <w:rsid w:val="00721D4B"/>
    <w:rPr>
      <w:rFonts w:cs="Times New Roman"/>
    </w:rPr>
  </w:style>
  <w:style w:type="character" w:customStyle="1" w:styleId="WW8Num3z0">
    <w:name w:val="WW8Num3z0"/>
    <w:rsid w:val="00721D4B"/>
    <w:rPr>
      <w:rFonts w:ascii="Symbol" w:hAnsi="Symbol"/>
    </w:rPr>
  </w:style>
  <w:style w:type="character" w:customStyle="1" w:styleId="WW8Num4z0">
    <w:name w:val="WW8Num4z0"/>
    <w:rsid w:val="00721D4B"/>
    <w:rPr>
      <w:rFonts w:ascii="Symbol" w:hAnsi="Symbol"/>
    </w:rPr>
  </w:style>
  <w:style w:type="character" w:customStyle="1" w:styleId="WW8Num5z0">
    <w:name w:val="WW8Num5z0"/>
    <w:rsid w:val="00721D4B"/>
    <w:rPr>
      <w:rFonts w:ascii="Symbol" w:hAnsi="Symbol"/>
    </w:rPr>
  </w:style>
  <w:style w:type="character" w:customStyle="1" w:styleId="WW8Num6z0">
    <w:name w:val="WW8Num6z0"/>
    <w:rsid w:val="00721D4B"/>
    <w:rPr>
      <w:rFonts w:ascii="Symbol" w:hAnsi="Symbol"/>
    </w:rPr>
  </w:style>
  <w:style w:type="character" w:customStyle="1" w:styleId="WW8Num7z0">
    <w:name w:val="WW8Num7z0"/>
    <w:rsid w:val="00721D4B"/>
    <w:rPr>
      <w:rFonts w:cs="Times New Roman"/>
    </w:rPr>
  </w:style>
  <w:style w:type="character" w:customStyle="1" w:styleId="WW8Num8z0">
    <w:name w:val="WW8Num8z0"/>
    <w:rsid w:val="00721D4B"/>
    <w:rPr>
      <w:rFonts w:ascii="Symbol" w:hAnsi="Symbol"/>
    </w:rPr>
  </w:style>
  <w:style w:type="character" w:customStyle="1" w:styleId="WW8Num9z0">
    <w:name w:val="WW8Num9z0"/>
    <w:rsid w:val="00721D4B"/>
    <w:rPr>
      <w:rFonts w:ascii="Symbol" w:hAnsi="Symbol"/>
      <w:sz w:val="20"/>
    </w:rPr>
  </w:style>
  <w:style w:type="character" w:customStyle="1" w:styleId="Absatz-Standardschriftart">
    <w:name w:val="Absatz-Standardschriftart"/>
    <w:rsid w:val="00721D4B"/>
  </w:style>
  <w:style w:type="character" w:customStyle="1" w:styleId="WW-Absatz-Standardschriftart">
    <w:name w:val="WW-Absatz-Standardschriftart"/>
    <w:rsid w:val="00721D4B"/>
  </w:style>
  <w:style w:type="character" w:customStyle="1" w:styleId="WW-Absatz-Standardschriftart1">
    <w:name w:val="WW-Absatz-Standardschriftart1"/>
    <w:rsid w:val="00721D4B"/>
  </w:style>
  <w:style w:type="character" w:customStyle="1" w:styleId="WW8Num12z0">
    <w:name w:val="WW8Num12z0"/>
    <w:rsid w:val="00721D4B"/>
    <w:rPr>
      <w:rFonts w:ascii="Symbol" w:hAnsi="Symbol"/>
      <w:sz w:val="20"/>
    </w:rPr>
  </w:style>
  <w:style w:type="character" w:customStyle="1" w:styleId="WW8Num12z1">
    <w:name w:val="WW8Num12z1"/>
    <w:rsid w:val="00721D4B"/>
    <w:rPr>
      <w:rFonts w:ascii="Courier New" w:hAnsi="Courier New"/>
      <w:sz w:val="20"/>
    </w:rPr>
  </w:style>
  <w:style w:type="character" w:customStyle="1" w:styleId="WW8Num12z2">
    <w:name w:val="WW8Num12z2"/>
    <w:rsid w:val="00721D4B"/>
    <w:rPr>
      <w:rFonts w:ascii="Wingdings" w:hAnsi="Wingdings"/>
      <w:sz w:val="20"/>
    </w:rPr>
  </w:style>
  <w:style w:type="character" w:customStyle="1" w:styleId="WW8Num12z3">
    <w:name w:val="WW8Num12z3"/>
    <w:rsid w:val="00721D4B"/>
    <w:rPr>
      <w:rFonts w:ascii="Symbol" w:hAnsi="Symbol"/>
    </w:rPr>
  </w:style>
  <w:style w:type="character" w:customStyle="1" w:styleId="WW8Num13z0">
    <w:name w:val="WW8Num13z0"/>
    <w:rsid w:val="00721D4B"/>
    <w:rPr>
      <w:rFonts w:cs="Times New Roman"/>
      <w:b/>
      <w:bCs/>
      <w:i w:val="0"/>
      <w:iCs w:val="0"/>
    </w:rPr>
  </w:style>
  <w:style w:type="character" w:customStyle="1" w:styleId="WW8Num13z1">
    <w:name w:val="WW8Num13z1"/>
    <w:rsid w:val="00721D4B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3z2">
    <w:name w:val="WW8Num13z2"/>
    <w:rsid w:val="00721D4B"/>
    <w:rPr>
      <w:rFonts w:cs="Times New Roman"/>
      <w:b w:val="0"/>
      <w:bCs w:val="0"/>
      <w:i w:val="0"/>
      <w:iCs w:val="0"/>
    </w:rPr>
  </w:style>
  <w:style w:type="character" w:customStyle="1" w:styleId="WW8Num13z3">
    <w:name w:val="WW8Num13z3"/>
    <w:rsid w:val="00721D4B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22">
    <w:name w:val="Основной шрифт абзаца2"/>
    <w:rsid w:val="00721D4B"/>
  </w:style>
  <w:style w:type="character" w:customStyle="1" w:styleId="WW8Num9z1">
    <w:name w:val="WW8Num9z1"/>
    <w:rsid w:val="00721D4B"/>
    <w:rPr>
      <w:rFonts w:ascii="Courier New" w:hAnsi="Courier New"/>
      <w:sz w:val="20"/>
    </w:rPr>
  </w:style>
  <w:style w:type="character" w:customStyle="1" w:styleId="WW8Num9z2">
    <w:name w:val="WW8Num9z2"/>
    <w:rsid w:val="00721D4B"/>
    <w:rPr>
      <w:rFonts w:ascii="Wingdings" w:hAnsi="Wingdings"/>
      <w:sz w:val="20"/>
    </w:rPr>
  </w:style>
  <w:style w:type="character" w:customStyle="1" w:styleId="WW8Num10z0">
    <w:name w:val="WW8Num10z0"/>
    <w:rsid w:val="00721D4B"/>
    <w:rPr>
      <w:rFonts w:ascii="Times New Roman" w:eastAsia="Times New Roman" w:hAnsi="Times New Roman"/>
    </w:rPr>
  </w:style>
  <w:style w:type="character" w:customStyle="1" w:styleId="WW8Num10z1">
    <w:name w:val="WW8Num10z1"/>
    <w:rsid w:val="00721D4B"/>
    <w:rPr>
      <w:rFonts w:ascii="Courier New" w:hAnsi="Courier New"/>
    </w:rPr>
  </w:style>
  <w:style w:type="character" w:customStyle="1" w:styleId="WW8Num10z2">
    <w:name w:val="WW8Num10z2"/>
    <w:rsid w:val="00721D4B"/>
    <w:rPr>
      <w:rFonts w:ascii="Wingdings" w:hAnsi="Wingdings"/>
    </w:rPr>
  </w:style>
  <w:style w:type="character" w:customStyle="1" w:styleId="WW8Num10z3">
    <w:name w:val="WW8Num10z3"/>
    <w:rsid w:val="00721D4B"/>
    <w:rPr>
      <w:rFonts w:ascii="Symbol" w:hAnsi="Symbol"/>
    </w:rPr>
  </w:style>
  <w:style w:type="character" w:customStyle="1" w:styleId="WW8Num11z0">
    <w:name w:val="WW8Num11z0"/>
    <w:rsid w:val="00721D4B"/>
    <w:rPr>
      <w:rFonts w:ascii="Symbol" w:hAnsi="Symbol"/>
      <w:sz w:val="20"/>
    </w:rPr>
  </w:style>
  <w:style w:type="character" w:customStyle="1" w:styleId="WW8Num11z1">
    <w:name w:val="WW8Num11z1"/>
    <w:rsid w:val="00721D4B"/>
    <w:rPr>
      <w:rFonts w:ascii="Courier New" w:hAnsi="Courier New"/>
      <w:sz w:val="20"/>
    </w:rPr>
  </w:style>
  <w:style w:type="character" w:customStyle="1" w:styleId="WW8Num11z2">
    <w:name w:val="WW8Num11z2"/>
    <w:rsid w:val="00721D4B"/>
    <w:rPr>
      <w:rFonts w:ascii="Wingdings" w:hAnsi="Wingdings"/>
      <w:sz w:val="20"/>
    </w:rPr>
  </w:style>
  <w:style w:type="character" w:customStyle="1" w:styleId="WW8Num13z4">
    <w:name w:val="WW8Num13z4"/>
    <w:rsid w:val="00721D4B"/>
    <w:rPr>
      <w:rFonts w:cs="Times New Roman"/>
    </w:rPr>
  </w:style>
  <w:style w:type="character" w:customStyle="1" w:styleId="WW8Num13z5">
    <w:name w:val="WW8Num13z5"/>
    <w:rsid w:val="00721D4B"/>
    <w:rPr>
      <w:rFonts w:ascii="Symbol" w:hAnsi="Symbol"/>
    </w:rPr>
  </w:style>
  <w:style w:type="character" w:customStyle="1" w:styleId="WW8Num14z0">
    <w:name w:val="WW8Num14z0"/>
    <w:rsid w:val="00721D4B"/>
    <w:rPr>
      <w:rFonts w:ascii="Symbol" w:hAnsi="Symbol"/>
      <w:sz w:val="20"/>
    </w:rPr>
  </w:style>
  <w:style w:type="character" w:customStyle="1" w:styleId="WW8Num14z1">
    <w:name w:val="WW8Num14z1"/>
    <w:rsid w:val="00721D4B"/>
    <w:rPr>
      <w:rFonts w:ascii="Courier New" w:hAnsi="Courier New"/>
      <w:sz w:val="20"/>
    </w:rPr>
  </w:style>
  <w:style w:type="character" w:customStyle="1" w:styleId="WW8Num14z2">
    <w:name w:val="WW8Num14z2"/>
    <w:rsid w:val="00721D4B"/>
    <w:rPr>
      <w:rFonts w:ascii="Wingdings" w:hAnsi="Wingdings"/>
      <w:sz w:val="20"/>
    </w:rPr>
  </w:style>
  <w:style w:type="character" w:customStyle="1" w:styleId="WW8Num15z0">
    <w:name w:val="WW8Num15z0"/>
    <w:rsid w:val="00721D4B"/>
    <w:rPr>
      <w:rFonts w:ascii="Symbol" w:hAnsi="Symbol"/>
      <w:sz w:val="20"/>
    </w:rPr>
  </w:style>
  <w:style w:type="character" w:customStyle="1" w:styleId="WW8Num15z1">
    <w:name w:val="WW8Num15z1"/>
    <w:rsid w:val="00721D4B"/>
    <w:rPr>
      <w:rFonts w:ascii="Courier New" w:hAnsi="Courier New"/>
      <w:sz w:val="20"/>
    </w:rPr>
  </w:style>
  <w:style w:type="character" w:customStyle="1" w:styleId="WW8Num15z2">
    <w:name w:val="WW8Num15z2"/>
    <w:rsid w:val="00721D4B"/>
    <w:rPr>
      <w:rFonts w:ascii="Wingdings" w:hAnsi="Wingdings"/>
      <w:sz w:val="20"/>
    </w:rPr>
  </w:style>
  <w:style w:type="character" w:customStyle="1" w:styleId="WW8Num16z0">
    <w:name w:val="WW8Num16z0"/>
    <w:rsid w:val="00721D4B"/>
    <w:rPr>
      <w:rFonts w:ascii="Symbol" w:hAnsi="Symbol"/>
      <w:sz w:val="20"/>
    </w:rPr>
  </w:style>
  <w:style w:type="character" w:customStyle="1" w:styleId="WW8Num16z1">
    <w:name w:val="WW8Num16z1"/>
    <w:rsid w:val="00721D4B"/>
    <w:rPr>
      <w:rFonts w:ascii="Courier New" w:hAnsi="Courier New"/>
      <w:sz w:val="20"/>
    </w:rPr>
  </w:style>
  <w:style w:type="character" w:customStyle="1" w:styleId="WW8Num16z2">
    <w:name w:val="WW8Num16z2"/>
    <w:rsid w:val="00721D4B"/>
    <w:rPr>
      <w:rFonts w:ascii="Wingdings" w:hAnsi="Wingdings"/>
      <w:sz w:val="20"/>
    </w:rPr>
  </w:style>
  <w:style w:type="character" w:customStyle="1" w:styleId="WW8Num17z0">
    <w:name w:val="WW8Num17z0"/>
    <w:rsid w:val="00721D4B"/>
    <w:rPr>
      <w:rFonts w:ascii="Symbol" w:hAnsi="Symbol"/>
    </w:rPr>
  </w:style>
  <w:style w:type="character" w:customStyle="1" w:styleId="WW8Num17z1">
    <w:name w:val="WW8Num17z1"/>
    <w:rsid w:val="00721D4B"/>
    <w:rPr>
      <w:rFonts w:ascii="Courier New" w:hAnsi="Courier New"/>
    </w:rPr>
  </w:style>
  <w:style w:type="character" w:customStyle="1" w:styleId="WW8Num17z2">
    <w:name w:val="WW8Num17z2"/>
    <w:rsid w:val="00721D4B"/>
    <w:rPr>
      <w:rFonts w:ascii="Wingdings" w:hAnsi="Wingdings"/>
    </w:rPr>
  </w:style>
  <w:style w:type="character" w:customStyle="1" w:styleId="WW8Num18z0">
    <w:name w:val="WW8Num18z0"/>
    <w:rsid w:val="00721D4B"/>
    <w:rPr>
      <w:rFonts w:ascii="Symbol" w:hAnsi="Symbol"/>
      <w:sz w:val="20"/>
    </w:rPr>
  </w:style>
  <w:style w:type="character" w:customStyle="1" w:styleId="WW8Num18z1">
    <w:name w:val="WW8Num18z1"/>
    <w:rsid w:val="00721D4B"/>
    <w:rPr>
      <w:rFonts w:ascii="Courier New" w:hAnsi="Courier New"/>
      <w:sz w:val="20"/>
    </w:rPr>
  </w:style>
  <w:style w:type="character" w:customStyle="1" w:styleId="WW8Num18z2">
    <w:name w:val="WW8Num18z2"/>
    <w:rsid w:val="00721D4B"/>
    <w:rPr>
      <w:rFonts w:ascii="Wingdings" w:hAnsi="Wingdings"/>
      <w:sz w:val="20"/>
    </w:rPr>
  </w:style>
  <w:style w:type="character" w:customStyle="1" w:styleId="WW8Num19z0">
    <w:name w:val="WW8Num19z0"/>
    <w:rsid w:val="00721D4B"/>
    <w:rPr>
      <w:rFonts w:ascii="Symbol" w:hAnsi="Symbol"/>
      <w:sz w:val="20"/>
    </w:rPr>
  </w:style>
  <w:style w:type="character" w:customStyle="1" w:styleId="WW8Num19z1">
    <w:name w:val="WW8Num19z1"/>
    <w:rsid w:val="00721D4B"/>
    <w:rPr>
      <w:rFonts w:ascii="Courier New" w:hAnsi="Courier New"/>
      <w:sz w:val="20"/>
    </w:rPr>
  </w:style>
  <w:style w:type="character" w:customStyle="1" w:styleId="WW8Num19z2">
    <w:name w:val="WW8Num19z2"/>
    <w:rsid w:val="00721D4B"/>
    <w:rPr>
      <w:rFonts w:ascii="Wingdings" w:hAnsi="Wingdings"/>
      <w:sz w:val="20"/>
    </w:rPr>
  </w:style>
  <w:style w:type="character" w:customStyle="1" w:styleId="WW8Num20z0">
    <w:name w:val="WW8Num20z0"/>
    <w:rsid w:val="00721D4B"/>
    <w:rPr>
      <w:rFonts w:ascii="Symbol" w:hAnsi="Symbol"/>
      <w:sz w:val="20"/>
    </w:rPr>
  </w:style>
  <w:style w:type="character" w:customStyle="1" w:styleId="WW8Num20z1">
    <w:name w:val="WW8Num20z1"/>
    <w:rsid w:val="00721D4B"/>
    <w:rPr>
      <w:rFonts w:ascii="Courier New" w:hAnsi="Courier New"/>
      <w:sz w:val="20"/>
    </w:rPr>
  </w:style>
  <w:style w:type="character" w:customStyle="1" w:styleId="WW8Num20z2">
    <w:name w:val="WW8Num20z2"/>
    <w:rsid w:val="00721D4B"/>
    <w:rPr>
      <w:rFonts w:ascii="Wingdings" w:hAnsi="Wingdings"/>
      <w:sz w:val="20"/>
    </w:rPr>
  </w:style>
  <w:style w:type="character" w:customStyle="1" w:styleId="WW8Num21z0">
    <w:name w:val="WW8Num21z0"/>
    <w:rsid w:val="00721D4B"/>
    <w:rPr>
      <w:rFonts w:ascii="Symbol" w:hAnsi="Symbol"/>
      <w:sz w:val="20"/>
    </w:rPr>
  </w:style>
  <w:style w:type="character" w:customStyle="1" w:styleId="WW8Num21z1">
    <w:name w:val="WW8Num21z1"/>
    <w:rsid w:val="00721D4B"/>
    <w:rPr>
      <w:rFonts w:ascii="Courier New" w:hAnsi="Courier New"/>
      <w:sz w:val="20"/>
    </w:rPr>
  </w:style>
  <w:style w:type="character" w:customStyle="1" w:styleId="WW8Num21z2">
    <w:name w:val="WW8Num21z2"/>
    <w:rsid w:val="00721D4B"/>
    <w:rPr>
      <w:rFonts w:ascii="Wingdings" w:hAnsi="Wingdings"/>
      <w:sz w:val="20"/>
    </w:rPr>
  </w:style>
  <w:style w:type="character" w:customStyle="1" w:styleId="WW8Num22z0">
    <w:name w:val="WW8Num22z0"/>
    <w:rsid w:val="00721D4B"/>
    <w:rPr>
      <w:rFonts w:ascii="Symbol" w:hAnsi="Symbol"/>
      <w:sz w:val="20"/>
    </w:rPr>
  </w:style>
  <w:style w:type="character" w:customStyle="1" w:styleId="WW8Num22z1">
    <w:name w:val="WW8Num22z1"/>
    <w:rsid w:val="00721D4B"/>
    <w:rPr>
      <w:rFonts w:ascii="Courier New" w:hAnsi="Courier New"/>
      <w:sz w:val="20"/>
    </w:rPr>
  </w:style>
  <w:style w:type="character" w:customStyle="1" w:styleId="WW8Num22z2">
    <w:name w:val="WW8Num22z2"/>
    <w:rsid w:val="00721D4B"/>
    <w:rPr>
      <w:rFonts w:ascii="Wingdings" w:hAnsi="Wingdings"/>
      <w:sz w:val="20"/>
    </w:rPr>
  </w:style>
  <w:style w:type="character" w:customStyle="1" w:styleId="WW8Num23z0">
    <w:name w:val="WW8Num23z0"/>
    <w:rsid w:val="00721D4B"/>
    <w:rPr>
      <w:rFonts w:ascii="Symbol" w:hAnsi="Symbol"/>
      <w:sz w:val="20"/>
    </w:rPr>
  </w:style>
  <w:style w:type="character" w:customStyle="1" w:styleId="WW8Num23z1">
    <w:name w:val="WW8Num23z1"/>
    <w:rsid w:val="00721D4B"/>
    <w:rPr>
      <w:rFonts w:ascii="Courier New" w:hAnsi="Courier New"/>
      <w:sz w:val="20"/>
    </w:rPr>
  </w:style>
  <w:style w:type="character" w:customStyle="1" w:styleId="WW8Num23z2">
    <w:name w:val="WW8Num23z2"/>
    <w:rsid w:val="00721D4B"/>
    <w:rPr>
      <w:rFonts w:ascii="Wingdings" w:hAnsi="Wingdings"/>
      <w:sz w:val="20"/>
    </w:rPr>
  </w:style>
  <w:style w:type="character" w:customStyle="1" w:styleId="WW8Num24z0">
    <w:name w:val="WW8Num24z0"/>
    <w:rsid w:val="00721D4B"/>
    <w:rPr>
      <w:rFonts w:ascii="Symbol" w:hAnsi="Symbol"/>
      <w:sz w:val="20"/>
    </w:rPr>
  </w:style>
  <w:style w:type="character" w:customStyle="1" w:styleId="WW8Num24z1">
    <w:name w:val="WW8Num24z1"/>
    <w:rsid w:val="00721D4B"/>
    <w:rPr>
      <w:rFonts w:ascii="Courier New" w:hAnsi="Courier New"/>
      <w:sz w:val="20"/>
    </w:rPr>
  </w:style>
  <w:style w:type="character" w:customStyle="1" w:styleId="WW8Num24z2">
    <w:name w:val="WW8Num24z2"/>
    <w:rsid w:val="00721D4B"/>
    <w:rPr>
      <w:rFonts w:ascii="Wingdings" w:hAnsi="Wingdings"/>
      <w:sz w:val="20"/>
    </w:rPr>
  </w:style>
  <w:style w:type="character" w:customStyle="1" w:styleId="WW8Num25z0">
    <w:name w:val="WW8Num25z0"/>
    <w:rsid w:val="00721D4B"/>
    <w:rPr>
      <w:rFonts w:ascii="Symbol" w:hAnsi="Symbol"/>
      <w:sz w:val="20"/>
    </w:rPr>
  </w:style>
  <w:style w:type="character" w:customStyle="1" w:styleId="WW8Num25z1">
    <w:name w:val="WW8Num25z1"/>
    <w:rsid w:val="00721D4B"/>
    <w:rPr>
      <w:rFonts w:ascii="Courier New" w:hAnsi="Courier New"/>
      <w:sz w:val="20"/>
    </w:rPr>
  </w:style>
  <w:style w:type="character" w:customStyle="1" w:styleId="WW8Num25z2">
    <w:name w:val="WW8Num25z2"/>
    <w:rsid w:val="00721D4B"/>
    <w:rPr>
      <w:rFonts w:ascii="Wingdings" w:hAnsi="Wingdings"/>
      <w:sz w:val="20"/>
    </w:rPr>
  </w:style>
  <w:style w:type="character" w:customStyle="1" w:styleId="WW8Num26z0">
    <w:name w:val="WW8Num26z0"/>
    <w:rsid w:val="00721D4B"/>
    <w:rPr>
      <w:rFonts w:ascii="Symbol" w:hAnsi="Symbol"/>
      <w:sz w:val="20"/>
    </w:rPr>
  </w:style>
  <w:style w:type="character" w:customStyle="1" w:styleId="WW8Num26z1">
    <w:name w:val="WW8Num26z1"/>
    <w:rsid w:val="00721D4B"/>
    <w:rPr>
      <w:rFonts w:ascii="Courier New" w:hAnsi="Courier New"/>
      <w:sz w:val="20"/>
    </w:rPr>
  </w:style>
  <w:style w:type="character" w:customStyle="1" w:styleId="WW8Num26z2">
    <w:name w:val="WW8Num26z2"/>
    <w:rsid w:val="00721D4B"/>
    <w:rPr>
      <w:rFonts w:ascii="Wingdings" w:hAnsi="Wingdings"/>
      <w:sz w:val="20"/>
    </w:rPr>
  </w:style>
  <w:style w:type="character" w:customStyle="1" w:styleId="WW8Num27z0">
    <w:name w:val="WW8Num27z0"/>
    <w:rsid w:val="00721D4B"/>
    <w:rPr>
      <w:rFonts w:ascii="Symbol" w:hAnsi="Symbol"/>
      <w:sz w:val="20"/>
    </w:rPr>
  </w:style>
  <w:style w:type="character" w:customStyle="1" w:styleId="WW8Num27z1">
    <w:name w:val="WW8Num27z1"/>
    <w:rsid w:val="00721D4B"/>
    <w:rPr>
      <w:rFonts w:ascii="Courier New" w:hAnsi="Courier New"/>
      <w:sz w:val="20"/>
    </w:rPr>
  </w:style>
  <w:style w:type="character" w:customStyle="1" w:styleId="WW8Num27z2">
    <w:name w:val="WW8Num27z2"/>
    <w:rsid w:val="00721D4B"/>
    <w:rPr>
      <w:rFonts w:ascii="Wingdings" w:hAnsi="Wingdings"/>
      <w:sz w:val="20"/>
    </w:rPr>
  </w:style>
  <w:style w:type="character" w:customStyle="1" w:styleId="WW8Num28z0">
    <w:name w:val="WW8Num28z0"/>
    <w:rsid w:val="00721D4B"/>
    <w:rPr>
      <w:rFonts w:ascii="Symbol" w:hAnsi="Symbol"/>
      <w:sz w:val="20"/>
    </w:rPr>
  </w:style>
  <w:style w:type="character" w:customStyle="1" w:styleId="WW8Num28z1">
    <w:name w:val="WW8Num28z1"/>
    <w:rsid w:val="00721D4B"/>
    <w:rPr>
      <w:rFonts w:ascii="Courier New" w:hAnsi="Courier New"/>
      <w:sz w:val="20"/>
    </w:rPr>
  </w:style>
  <w:style w:type="character" w:customStyle="1" w:styleId="WW8Num28z2">
    <w:name w:val="WW8Num28z2"/>
    <w:rsid w:val="00721D4B"/>
    <w:rPr>
      <w:rFonts w:ascii="Wingdings" w:hAnsi="Wingdings"/>
      <w:sz w:val="20"/>
    </w:rPr>
  </w:style>
  <w:style w:type="character" w:customStyle="1" w:styleId="14">
    <w:name w:val="Основной шрифт абзаца1"/>
    <w:rsid w:val="00721D4B"/>
  </w:style>
  <w:style w:type="character" w:customStyle="1" w:styleId="a5">
    <w:name w:val="Гипертекстовая ссылка"/>
    <w:rsid w:val="00721D4B"/>
    <w:rPr>
      <w:rFonts w:cs="Times New Roman"/>
      <w:b/>
      <w:bCs/>
      <w:color w:val="008000"/>
      <w:sz w:val="20"/>
      <w:szCs w:val="20"/>
    </w:rPr>
  </w:style>
  <w:style w:type="character" w:customStyle="1" w:styleId="29">
    <w:name w:val="Знак Знак29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a6">
    <w:name w:val="Цветовое выделение"/>
    <w:rsid w:val="00721D4B"/>
    <w:rPr>
      <w:b/>
      <w:color w:val="000080"/>
      <w:sz w:val="20"/>
    </w:rPr>
  </w:style>
  <w:style w:type="character" w:customStyle="1" w:styleId="31">
    <w:name w:val="Основной текст 3 Знак"/>
    <w:link w:val="33"/>
    <w:rsid w:val="00721D4B"/>
    <w:rPr>
      <w:rFonts w:ascii="Arial" w:hAnsi="Arial" w:cs="Arial"/>
      <w:b/>
      <w:bCs/>
      <w:i/>
      <w:iCs/>
    </w:rPr>
  </w:style>
  <w:style w:type="character" w:customStyle="1" w:styleId="110">
    <w:name w:val="Заголовок 1 Знак1"/>
    <w:rsid w:val="00721D4B"/>
    <w:rPr>
      <w:rFonts w:ascii="Arial" w:hAnsi="Arial" w:cs="Arial"/>
      <w:b/>
      <w:bCs/>
      <w:color w:val="000080"/>
      <w:lang w:val="ru-RU"/>
    </w:rPr>
  </w:style>
  <w:style w:type="character" w:customStyle="1" w:styleId="a7">
    <w:name w:val="Активная гипертекстовая ссылка"/>
    <w:rsid w:val="00721D4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8">
    <w:name w:val="Заголовок своего сообщения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9">
    <w:name w:val="Заголовок чужого сообщения"/>
    <w:rsid w:val="00721D4B"/>
    <w:rPr>
      <w:rFonts w:cs="Times New Roman"/>
      <w:b/>
      <w:bCs/>
      <w:color w:val="FF0000"/>
      <w:sz w:val="20"/>
      <w:szCs w:val="20"/>
    </w:rPr>
  </w:style>
  <w:style w:type="character" w:customStyle="1" w:styleId="aa">
    <w:name w:val="Найденные слова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b">
    <w:name w:val="Не вступил в силу"/>
    <w:rsid w:val="00721D4B"/>
    <w:rPr>
      <w:rFonts w:cs="Times New Roman"/>
      <w:b/>
      <w:bCs/>
      <w:color w:val="008080"/>
      <w:sz w:val="20"/>
      <w:szCs w:val="20"/>
    </w:rPr>
  </w:style>
  <w:style w:type="character" w:customStyle="1" w:styleId="ac">
    <w:name w:val="Опечатки"/>
    <w:rsid w:val="00721D4B"/>
    <w:rPr>
      <w:color w:val="FF0000"/>
      <w:sz w:val="20"/>
    </w:rPr>
  </w:style>
  <w:style w:type="character" w:customStyle="1" w:styleId="ad">
    <w:name w:val="Продолжение ссылки"/>
    <w:basedOn w:val="a5"/>
    <w:rsid w:val="00721D4B"/>
    <w:rPr>
      <w:rFonts w:cs="Times New Roman"/>
      <w:b/>
      <w:bCs/>
      <w:color w:val="008000"/>
      <w:sz w:val="20"/>
      <w:szCs w:val="20"/>
    </w:rPr>
  </w:style>
  <w:style w:type="character" w:customStyle="1" w:styleId="ae">
    <w:name w:val="Сравнение редакций"/>
    <w:rsid w:val="00721D4B"/>
    <w:rPr>
      <w:rFonts w:cs="Times New Roman"/>
      <w:b/>
      <w:bCs/>
      <w:color w:val="000080"/>
      <w:sz w:val="20"/>
      <w:szCs w:val="20"/>
    </w:rPr>
  </w:style>
  <w:style w:type="character" w:customStyle="1" w:styleId="af">
    <w:name w:val="Сравнение редакций. Добавленный фрагмент"/>
    <w:rsid w:val="00721D4B"/>
    <w:rPr>
      <w:b/>
      <w:color w:val="0000FF"/>
      <w:sz w:val="20"/>
    </w:rPr>
  </w:style>
  <w:style w:type="character" w:customStyle="1" w:styleId="af0">
    <w:name w:val="Сравнение редакций. Удаленный фрагмент"/>
    <w:rsid w:val="00721D4B"/>
    <w:rPr>
      <w:b/>
      <w:strike/>
      <w:color w:val="808000"/>
      <w:sz w:val="20"/>
    </w:rPr>
  </w:style>
  <w:style w:type="character" w:customStyle="1" w:styleId="af1">
    <w:name w:val="Утратил силу"/>
    <w:rsid w:val="00721D4B"/>
    <w:rPr>
      <w:rFonts w:cs="Times New Roman"/>
      <w:b/>
      <w:bCs/>
      <w:strike/>
      <w:color w:val="808000"/>
      <w:sz w:val="20"/>
      <w:szCs w:val="20"/>
    </w:rPr>
  </w:style>
  <w:style w:type="character" w:styleId="af2">
    <w:name w:val="Hyperlink"/>
    <w:uiPriority w:val="99"/>
    <w:rsid w:val="00721D4B"/>
    <w:rPr>
      <w:rFonts w:cs="Times New Roman"/>
      <w:color w:val="0000FF"/>
      <w:u w:val="single"/>
    </w:rPr>
  </w:style>
  <w:style w:type="character" w:customStyle="1" w:styleId="310">
    <w:name w:val="Основной текст 3 Знак1"/>
    <w:rsid w:val="00721D4B"/>
    <w:rPr>
      <w:rFonts w:ascii="Arial" w:hAnsi="Arial" w:cs="Arial"/>
      <w:sz w:val="16"/>
      <w:szCs w:val="16"/>
    </w:rPr>
  </w:style>
  <w:style w:type="character" w:customStyle="1" w:styleId="af3">
    <w:name w:val="Подзаголовок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4">
    <w:name w:val="Название Знак"/>
    <w:rsid w:val="00721D4B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19">
    <w:name w:val="Знак Знак19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Подзаголовок Знак1"/>
    <w:rsid w:val="00721D4B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Основной текст Знак"/>
    <w:rsid w:val="00721D4B"/>
    <w:rPr>
      <w:rFonts w:cs="Times New Roman"/>
      <w:sz w:val="24"/>
      <w:szCs w:val="24"/>
      <w:lang w:val="ru-RU"/>
    </w:rPr>
  </w:style>
  <w:style w:type="character" w:customStyle="1" w:styleId="af6">
    <w:name w:val="Основной текст с отступом Знак"/>
    <w:rsid w:val="00721D4B"/>
    <w:rPr>
      <w:rFonts w:cs="Times New Roman"/>
      <w:lang w:val="ru-RU" w:eastAsia="ar-SA" w:bidi="ar-SA"/>
    </w:rPr>
  </w:style>
  <w:style w:type="character" w:customStyle="1" w:styleId="23">
    <w:name w:val="Основной текст с отступом 2 Знак"/>
    <w:link w:val="24"/>
    <w:rsid w:val="00721D4B"/>
    <w:rPr>
      <w:rFonts w:cs="Times New Roman"/>
      <w:lang w:eastAsia="ar-SA"/>
    </w:rPr>
  </w:style>
  <w:style w:type="character" w:customStyle="1" w:styleId="25">
    <w:name w:val="Основной текст 2 Знак"/>
    <w:link w:val="26"/>
    <w:rsid w:val="00721D4B"/>
    <w:rPr>
      <w:rFonts w:cs="Times New Roman"/>
      <w:lang w:eastAsia="ar-SA"/>
    </w:rPr>
  </w:style>
  <w:style w:type="character" w:customStyle="1" w:styleId="af7">
    <w:name w:val="Верхний колонтитул Знак"/>
    <w:rsid w:val="00721D4B"/>
    <w:rPr>
      <w:rFonts w:cs="Times New Roman"/>
      <w:lang w:val="ru-RU"/>
    </w:rPr>
  </w:style>
  <w:style w:type="character" w:customStyle="1" w:styleId="af8">
    <w:name w:val="Нижний колонтитул Знак"/>
    <w:uiPriority w:val="99"/>
    <w:rsid w:val="00721D4B"/>
    <w:rPr>
      <w:rFonts w:cs="Times New Roman"/>
      <w:sz w:val="24"/>
      <w:szCs w:val="24"/>
      <w:lang w:val="ru-RU"/>
    </w:rPr>
  </w:style>
  <w:style w:type="character" w:customStyle="1" w:styleId="af9">
    <w:name w:val="Дата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a">
    <w:name w:val="Текст Знак"/>
    <w:rsid w:val="00721D4B"/>
    <w:rPr>
      <w:rFonts w:ascii="Courier New" w:hAnsi="Courier New" w:cs="Courier New"/>
      <w:lang w:val="ru-RU" w:eastAsia="ar-SA" w:bidi="ar-SA"/>
    </w:rPr>
  </w:style>
  <w:style w:type="character" w:customStyle="1" w:styleId="16">
    <w:name w:val="Текст Знак1"/>
    <w:rsid w:val="00721D4B"/>
    <w:rPr>
      <w:rFonts w:ascii="Courier New" w:hAnsi="Courier New" w:cs="Courier New"/>
      <w:sz w:val="20"/>
      <w:szCs w:val="20"/>
    </w:rPr>
  </w:style>
  <w:style w:type="character" w:customStyle="1" w:styleId="afb">
    <w:name w:val="Прощание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7">
    <w:name w:val="Прощание Знак1"/>
    <w:rsid w:val="00721D4B"/>
    <w:rPr>
      <w:rFonts w:ascii="Arial" w:hAnsi="Arial" w:cs="Arial"/>
      <w:sz w:val="20"/>
      <w:szCs w:val="20"/>
    </w:rPr>
  </w:style>
  <w:style w:type="character" w:customStyle="1" w:styleId="HTML">
    <w:name w:val="Адрес HTML Знак"/>
    <w:rsid w:val="00721D4B"/>
    <w:rPr>
      <w:rFonts w:ascii="Arial" w:hAnsi="Arial" w:cs="Arial"/>
      <w:i/>
      <w:iCs/>
      <w:sz w:val="24"/>
      <w:szCs w:val="24"/>
      <w:lang w:val="ru-RU" w:eastAsia="ar-SA" w:bidi="ar-SA"/>
    </w:rPr>
  </w:style>
  <w:style w:type="character" w:customStyle="1" w:styleId="HTML1">
    <w:name w:val="Адрес HTML Знак1"/>
    <w:rsid w:val="00721D4B"/>
    <w:rPr>
      <w:rFonts w:ascii="Arial" w:hAnsi="Arial" w:cs="Arial"/>
      <w:i/>
      <w:iCs/>
      <w:sz w:val="20"/>
      <w:szCs w:val="20"/>
    </w:rPr>
  </w:style>
  <w:style w:type="character" w:customStyle="1" w:styleId="afc">
    <w:name w:val="Заголовок записки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HTML0">
    <w:name w:val="HTML Acronym"/>
    <w:rsid w:val="00721D4B"/>
    <w:rPr>
      <w:rFonts w:cs="Times New Roman"/>
    </w:rPr>
  </w:style>
  <w:style w:type="character" w:styleId="afd">
    <w:name w:val="Emphasis"/>
    <w:qFormat/>
    <w:rsid w:val="00721D4B"/>
    <w:rPr>
      <w:rFonts w:cs="Times New Roman"/>
      <w:i/>
      <w:iCs/>
    </w:rPr>
  </w:style>
  <w:style w:type="character" w:customStyle="1" w:styleId="18">
    <w:name w:val="Заголовок записки Знак1"/>
    <w:rsid w:val="00721D4B"/>
    <w:rPr>
      <w:rFonts w:ascii="Arial" w:hAnsi="Arial" w:cs="Arial"/>
      <w:sz w:val="20"/>
      <w:szCs w:val="20"/>
    </w:rPr>
  </w:style>
  <w:style w:type="character" w:customStyle="1" w:styleId="afe">
    <w:name w:val="Красная строка Знак"/>
    <w:basedOn w:val="19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HTML2">
    <w:name w:val="HTML Keyboard"/>
    <w:rsid w:val="00721D4B"/>
    <w:rPr>
      <w:rFonts w:ascii="Courier New" w:hAnsi="Courier New" w:cs="Courier New"/>
      <w:sz w:val="20"/>
      <w:szCs w:val="20"/>
    </w:rPr>
  </w:style>
  <w:style w:type="character" w:styleId="HTML3">
    <w:name w:val="HTML Code"/>
    <w:rsid w:val="00721D4B"/>
    <w:rPr>
      <w:rFonts w:ascii="Courier New" w:hAnsi="Courier New" w:cs="Courier New"/>
      <w:sz w:val="20"/>
      <w:szCs w:val="20"/>
    </w:rPr>
  </w:style>
  <w:style w:type="character" w:customStyle="1" w:styleId="1a">
    <w:name w:val="Красная строка Знак1"/>
    <w:rsid w:val="00721D4B"/>
    <w:rPr>
      <w:rFonts w:ascii="Arial" w:hAnsi="Arial" w:cs="Arial"/>
      <w:sz w:val="20"/>
      <w:szCs w:val="20"/>
      <w:lang w:val="ru-RU"/>
    </w:rPr>
  </w:style>
  <w:style w:type="character" w:customStyle="1" w:styleId="27">
    <w:name w:val="Красная строка 2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211">
    <w:name w:val="Красная строка 2 Знак1"/>
    <w:rsid w:val="00721D4B"/>
    <w:rPr>
      <w:rFonts w:ascii="Arial" w:hAnsi="Arial" w:cs="Arial"/>
      <w:sz w:val="20"/>
      <w:szCs w:val="20"/>
      <w:lang w:val="ru-RU" w:eastAsia="ar-SA" w:bidi="ar-SA"/>
    </w:rPr>
  </w:style>
  <w:style w:type="character" w:customStyle="1" w:styleId="aff">
    <w:name w:val="Подпись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styleId="aff0">
    <w:name w:val="line number"/>
    <w:rsid w:val="00721D4B"/>
    <w:rPr>
      <w:rFonts w:cs="Times New Roman"/>
    </w:rPr>
  </w:style>
  <w:style w:type="character" w:styleId="HTML4">
    <w:name w:val="HTML Sample"/>
    <w:rsid w:val="00721D4B"/>
    <w:rPr>
      <w:rFonts w:ascii="Courier New" w:hAnsi="Courier New" w:cs="Courier New"/>
    </w:rPr>
  </w:style>
  <w:style w:type="character" w:styleId="HTML5">
    <w:name w:val="HTML Definition"/>
    <w:rsid w:val="00721D4B"/>
    <w:rPr>
      <w:rFonts w:cs="Times New Roman"/>
      <w:i/>
      <w:iCs/>
    </w:rPr>
  </w:style>
  <w:style w:type="character" w:styleId="HTML6">
    <w:name w:val="HTML Variable"/>
    <w:rsid w:val="00721D4B"/>
    <w:rPr>
      <w:rFonts w:cs="Times New Roman"/>
      <w:i/>
      <w:iCs/>
    </w:rPr>
  </w:style>
  <w:style w:type="character" w:styleId="HTML7">
    <w:name w:val="HTML Typewriter"/>
    <w:rsid w:val="00721D4B"/>
    <w:rPr>
      <w:rFonts w:ascii="Courier New" w:hAnsi="Courier New" w:cs="Courier New"/>
      <w:sz w:val="20"/>
      <w:szCs w:val="20"/>
    </w:rPr>
  </w:style>
  <w:style w:type="character" w:customStyle="1" w:styleId="1b">
    <w:name w:val="Подпись Знак1"/>
    <w:rsid w:val="00721D4B"/>
    <w:rPr>
      <w:rFonts w:ascii="Arial" w:hAnsi="Arial" w:cs="Arial"/>
      <w:sz w:val="20"/>
      <w:szCs w:val="20"/>
    </w:rPr>
  </w:style>
  <w:style w:type="character" w:customStyle="1" w:styleId="aff1">
    <w:name w:val="Приветствие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c">
    <w:name w:val="Приветствие Знак1"/>
    <w:rsid w:val="00721D4B"/>
    <w:rPr>
      <w:rFonts w:ascii="Arial" w:hAnsi="Arial" w:cs="Arial"/>
      <w:sz w:val="20"/>
      <w:szCs w:val="20"/>
    </w:rPr>
  </w:style>
  <w:style w:type="character" w:customStyle="1" w:styleId="510">
    <w:name w:val="Знак Знак51"/>
    <w:rsid w:val="00721D4B"/>
    <w:rPr>
      <w:rFonts w:ascii="Courier New" w:hAnsi="Courier New" w:cs="Courier New"/>
      <w:lang w:val="ru-RU" w:eastAsia="ar-SA" w:bidi="ar-SA"/>
    </w:rPr>
  </w:style>
  <w:style w:type="character" w:customStyle="1" w:styleId="HTML8">
    <w:name w:val="Стандартный HTML Знак"/>
    <w:rsid w:val="00721D4B"/>
    <w:rPr>
      <w:rFonts w:ascii="Courier New" w:hAnsi="Courier New" w:cs="Courier New"/>
      <w:lang w:val="ru-RU"/>
    </w:rPr>
  </w:style>
  <w:style w:type="character" w:styleId="aff2">
    <w:name w:val="Strong"/>
    <w:qFormat/>
    <w:rsid w:val="00721D4B"/>
    <w:rPr>
      <w:rFonts w:cs="Times New Roman"/>
      <w:b/>
      <w:bCs/>
    </w:rPr>
  </w:style>
  <w:style w:type="character" w:styleId="HTML9">
    <w:name w:val="HTML Cite"/>
    <w:rsid w:val="00721D4B"/>
    <w:rPr>
      <w:rFonts w:cs="Times New Roman"/>
      <w:i/>
      <w:iCs/>
    </w:rPr>
  </w:style>
  <w:style w:type="character" w:customStyle="1" w:styleId="aff3">
    <w:name w:val="Шапка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f4">
    <w:name w:val="Электронная подпись Знак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d">
    <w:name w:val="Электронная подпись Знак1"/>
    <w:rsid w:val="00721D4B"/>
    <w:rPr>
      <w:rFonts w:ascii="Arial" w:hAnsi="Arial" w:cs="Arial"/>
      <w:sz w:val="20"/>
      <w:szCs w:val="20"/>
    </w:rPr>
  </w:style>
  <w:style w:type="character" w:customStyle="1" w:styleId="aff5">
    <w:name w:val="Текст примечания Знак"/>
    <w:link w:val="aff6"/>
    <w:rsid w:val="00721D4B"/>
    <w:rPr>
      <w:rFonts w:ascii="Arial" w:hAnsi="Arial" w:cs="Arial"/>
      <w:lang w:val="en-US" w:eastAsia="ar-SA"/>
    </w:rPr>
  </w:style>
  <w:style w:type="character" w:customStyle="1" w:styleId="1e">
    <w:name w:val="Знак Знак1"/>
    <w:rsid w:val="00721D4B"/>
    <w:rPr>
      <w:rFonts w:cs="Times New Roman"/>
      <w:sz w:val="24"/>
      <w:szCs w:val="24"/>
      <w:lang w:val="ru-RU"/>
    </w:rPr>
  </w:style>
  <w:style w:type="character" w:customStyle="1" w:styleId="34">
    <w:name w:val="Стиль3 Знак"/>
    <w:basedOn w:val="1e"/>
    <w:rsid w:val="00721D4B"/>
    <w:rPr>
      <w:rFonts w:cs="Times New Roman"/>
      <w:sz w:val="24"/>
      <w:szCs w:val="24"/>
      <w:lang w:val="ru-RU"/>
    </w:rPr>
  </w:style>
  <w:style w:type="character" w:customStyle="1" w:styleId="35">
    <w:name w:val="Стиль3 Знак Знак"/>
    <w:rsid w:val="00721D4B"/>
    <w:rPr>
      <w:rFonts w:cs="Times New Roman"/>
      <w:sz w:val="24"/>
      <w:szCs w:val="24"/>
      <w:lang w:val="ru-RU"/>
    </w:rPr>
  </w:style>
  <w:style w:type="character" w:customStyle="1" w:styleId="-1">
    <w:name w:val="Контракт-подподпункт Знак Знак"/>
    <w:rsid w:val="00721D4B"/>
    <w:rPr>
      <w:rFonts w:ascii="Arial" w:hAnsi="Arial" w:cs="Arial"/>
      <w:sz w:val="24"/>
      <w:szCs w:val="24"/>
    </w:rPr>
  </w:style>
  <w:style w:type="character" w:customStyle="1" w:styleId="text">
    <w:name w:val="text"/>
    <w:rsid w:val="00721D4B"/>
    <w:rPr>
      <w:rFonts w:cs="Times New Roman"/>
    </w:rPr>
  </w:style>
  <w:style w:type="character" w:customStyle="1" w:styleId="61">
    <w:name w:val="Знак Знак6"/>
    <w:rsid w:val="00721D4B"/>
    <w:rPr>
      <w:rFonts w:ascii="Times New Roman" w:hAnsi="Times New Roman" w:cs="Times New Roman"/>
      <w:sz w:val="24"/>
      <w:szCs w:val="24"/>
    </w:rPr>
  </w:style>
  <w:style w:type="character" w:customStyle="1" w:styleId="1f">
    <w:name w:val="Текст примечания Знак1"/>
    <w:rsid w:val="00721D4B"/>
    <w:rPr>
      <w:rFonts w:ascii="Arial" w:hAnsi="Arial" w:cs="Arial"/>
      <w:sz w:val="20"/>
      <w:szCs w:val="20"/>
    </w:rPr>
  </w:style>
  <w:style w:type="character" w:customStyle="1" w:styleId="36">
    <w:name w:val="Основной текст с отступом 3 Знак"/>
    <w:rsid w:val="00721D4B"/>
    <w:rPr>
      <w:rFonts w:ascii="Arial" w:hAnsi="Arial" w:cs="Arial"/>
      <w:color w:val="000000"/>
      <w:sz w:val="24"/>
      <w:szCs w:val="24"/>
      <w:lang w:val="ru-RU" w:eastAsia="ar-SA" w:bidi="ar-SA"/>
    </w:rPr>
  </w:style>
  <w:style w:type="character" w:customStyle="1" w:styleId="aff7">
    <w:name w:val="Символ сноски"/>
    <w:rsid w:val="00721D4B"/>
    <w:rPr>
      <w:rFonts w:cs="Times New Roman"/>
      <w:vertAlign w:val="superscript"/>
    </w:rPr>
  </w:style>
  <w:style w:type="character" w:styleId="aff8">
    <w:name w:val="page number"/>
    <w:uiPriority w:val="99"/>
    <w:rsid w:val="00721D4B"/>
    <w:rPr>
      <w:rFonts w:cs="Times New Roman"/>
    </w:rPr>
  </w:style>
  <w:style w:type="character" w:styleId="aff9">
    <w:name w:val="FollowedHyperlink"/>
    <w:rsid w:val="00721D4B"/>
    <w:rPr>
      <w:rFonts w:cs="Times New Roman"/>
      <w:color w:val="800080"/>
      <w:u w:val="single"/>
    </w:rPr>
  </w:style>
  <w:style w:type="character" w:customStyle="1" w:styleId="311">
    <w:name w:val="Основной текст с отступом 3 Знак1"/>
    <w:rsid w:val="00721D4B"/>
    <w:rPr>
      <w:rFonts w:ascii="Arial" w:hAnsi="Arial" w:cs="Arial"/>
      <w:sz w:val="16"/>
      <w:szCs w:val="16"/>
    </w:rPr>
  </w:style>
  <w:style w:type="character" w:customStyle="1" w:styleId="affa">
    <w:name w:val="Текст выноски Знак"/>
    <w:rsid w:val="00721D4B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f0">
    <w:name w:val="Текст выноски Знак1"/>
    <w:rsid w:val="00721D4B"/>
    <w:rPr>
      <w:rFonts w:ascii="Tahoma" w:hAnsi="Tahoma" w:cs="Tahoma"/>
      <w:sz w:val="16"/>
      <w:szCs w:val="16"/>
    </w:rPr>
  </w:style>
  <w:style w:type="character" w:customStyle="1" w:styleId="120">
    <w:name w:val="Знак Знак12"/>
    <w:rsid w:val="00721D4B"/>
    <w:rPr>
      <w:rFonts w:cs="Times New Roman"/>
      <w:sz w:val="24"/>
      <w:szCs w:val="24"/>
      <w:lang w:val="ru-RU"/>
    </w:rPr>
  </w:style>
  <w:style w:type="character" w:customStyle="1" w:styleId="312">
    <w:name w:val="Знак Знак31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28">
    <w:name w:val="Знак Знак28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180">
    <w:name w:val="Знак Знак18"/>
    <w:rsid w:val="00721D4B"/>
    <w:rPr>
      <w:rFonts w:ascii="Arial" w:hAnsi="Arial" w:cs="Arial"/>
      <w:lang w:val="ru-RU" w:eastAsia="ar-SA" w:bidi="ar-SA"/>
    </w:rPr>
  </w:style>
  <w:style w:type="character" w:customStyle="1" w:styleId="affb">
    <w:name w:val="Знак Знак Знак"/>
    <w:rsid w:val="00721D4B"/>
    <w:rPr>
      <w:rFonts w:ascii="Arial" w:hAnsi="Arial" w:cs="Arial"/>
      <w:lang w:val="ru-RU" w:eastAsia="ar-SA" w:bidi="ar-SA"/>
    </w:rPr>
  </w:style>
  <w:style w:type="character" w:customStyle="1" w:styleId="170">
    <w:name w:val="Знак Знак17"/>
    <w:rsid w:val="00721D4B"/>
    <w:rPr>
      <w:rFonts w:ascii="Arial" w:hAnsi="Arial" w:cs="Arial"/>
      <w:lang w:val="ru-RU" w:eastAsia="ar-SA" w:bidi="ar-SA"/>
    </w:rPr>
  </w:style>
  <w:style w:type="character" w:customStyle="1" w:styleId="160">
    <w:name w:val="Знак Знак16"/>
    <w:rsid w:val="00721D4B"/>
    <w:rPr>
      <w:rFonts w:ascii="Arial" w:hAnsi="Arial" w:cs="Arial"/>
      <w:lang w:val="ru-RU" w:eastAsia="ar-SA" w:bidi="ar-SA"/>
    </w:rPr>
  </w:style>
  <w:style w:type="character" w:customStyle="1" w:styleId="150">
    <w:name w:val="Знак Знак15"/>
    <w:rsid w:val="00721D4B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3110">
    <w:name w:val="Знак Знак311"/>
    <w:rsid w:val="00721D4B"/>
    <w:rPr>
      <w:rFonts w:ascii="Arial" w:hAnsi="Arial" w:cs="Arial"/>
      <w:b/>
      <w:bCs/>
      <w:color w:val="000080"/>
      <w:lang w:val="ru-RU" w:eastAsia="ar-SA" w:bidi="ar-SA"/>
    </w:rPr>
  </w:style>
  <w:style w:type="character" w:customStyle="1" w:styleId="apple-converted-space">
    <w:name w:val="apple-converted-space"/>
    <w:rsid w:val="00721D4B"/>
  </w:style>
  <w:style w:type="character" w:customStyle="1" w:styleId="news">
    <w:name w:val="news"/>
    <w:rsid w:val="00721D4B"/>
  </w:style>
  <w:style w:type="character" w:customStyle="1" w:styleId="212">
    <w:name w:val="Основной текст 2 Знак1"/>
    <w:rsid w:val="00721D4B"/>
    <w:rPr>
      <w:rFonts w:ascii="Arial" w:hAnsi="Arial" w:cs="Arial"/>
    </w:rPr>
  </w:style>
  <w:style w:type="character" w:customStyle="1" w:styleId="213">
    <w:name w:val="Основной текст с отступом 2 Знак1"/>
    <w:rsid w:val="00721D4B"/>
    <w:rPr>
      <w:rFonts w:ascii="Arial" w:hAnsi="Arial" w:cs="Arial"/>
    </w:rPr>
  </w:style>
  <w:style w:type="character" w:customStyle="1" w:styleId="320">
    <w:name w:val="Основной текст с отступом 3 Знак2"/>
    <w:rsid w:val="00721D4B"/>
    <w:rPr>
      <w:rFonts w:ascii="Arial" w:hAnsi="Arial" w:cs="Arial"/>
      <w:sz w:val="16"/>
      <w:szCs w:val="16"/>
    </w:rPr>
  </w:style>
  <w:style w:type="character" w:customStyle="1" w:styleId="321">
    <w:name w:val="Основной текст 3 Знак2"/>
    <w:rsid w:val="00721D4B"/>
    <w:rPr>
      <w:rFonts w:ascii="Arial" w:hAnsi="Arial" w:cs="Arial"/>
      <w:sz w:val="16"/>
      <w:szCs w:val="16"/>
    </w:rPr>
  </w:style>
  <w:style w:type="character" w:customStyle="1" w:styleId="affc">
    <w:name w:val="Символ нумерации"/>
    <w:rsid w:val="00721D4B"/>
  </w:style>
  <w:style w:type="paragraph" w:customStyle="1" w:styleId="1f1">
    <w:name w:val="Заголовок1"/>
    <w:basedOn w:val="affd"/>
    <w:next w:val="a1"/>
    <w:rsid w:val="00721D4B"/>
    <w:rPr>
      <w:b/>
      <w:bCs/>
      <w:color w:val="C0C0C0"/>
    </w:rPr>
  </w:style>
  <w:style w:type="paragraph" w:styleId="affe">
    <w:name w:val="Body Text"/>
    <w:basedOn w:val="a1"/>
    <w:link w:val="1f2"/>
    <w:rsid w:val="00721D4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2">
    <w:name w:val="Основной текст Знак1"/>
    <w:basedOn w:val="a2"/>
    <w:link w:val="affe"/>
    <w:rsid w:val="00721D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">
    <w:name w:val="List"/>
    <w:basedOn w:val="a1"/>
    <w:rsid w:val="00721D4B"/>
    <w:pPr>
      <w:suppressAutoHyphens/>
      <w:spacing w:after="60" w:line="240" w:lineRule="auto"/>
      <w:ind w:left="283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Название2"/>
    <w:basedOn w:val="a1"/>
    <w:rsid w:val="00721D4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b">
    <w:name w:val="Указатель2"/>
    <w:basedOn w:val="a1"/>
    <w:rsid w:val="00721D4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affd">
    <w:name w:val="Основное меню (преемственное)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1f3">
    <w:name w:val="Название1"/>
    <w:basedOn w:val="a1"/>
    <w:rsid w:val="00721D4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f4">
    <w:name w:val="Указатель1"/>
    <w:basedOn w:val="a1"/>
    <w:rsid w:val="00721D4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f5">
    <w:name w:val="Знак1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ff0">
    <w:name w:val="Заголовок статьи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1">
    <w:name w:val="Интерактивный заголовок"/>
    <w:basedOn w:val="1f1"/>
    <w:next w:val="a1"/>
    <w:rsid w:val="00721D4B"/>
    <w:rPr>
      <w:u w:val="single"/>
    </w:rPr>
  </w:style>
  <w:style w:type="paragraph" w:customStyle="1" w:styleId="afff2">
    <w:name w:val="Интерфейс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color w:val="D4D0C8"/>
      <w:sz w:val="18"/>
      <w:szCs w:val="18"/>
      <w:lang w:eastAsia="ar-SA"/>
    </w:rPr>
  </w:style>
  <w:style w:type="paragraph" w:customStyle="1" w:styleId="afff3">
    <w:name w:val="Комментарий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afff4">
    <w:name w:val="Информация об изменениях документа"/>
    <w:basedOn w:val="afff3"/>
    <w:next w:val="a1"/>
    <w:rsid w:val="00721D4B"/>
  </w:style>
  <w:style w:type="paragraph" w:customStyle="1" w:styleId="afff5">
    <w:name w:val="Текст (лев. подпись)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6">
    <w:name w:val="Колонтитул (левый)"/>
    <w:basedOn w:val="afff5"/>
    <w:next w:val="a1"/>
    <w:rsid w:val="00721D4B"/>
    <w:rPr>
      <w:sz w:val="12"/>
      <w:szCs w:val="12"/>
    </w:rPr>
  </w:style>
  <w:style w:type="paragraph" w:customStyle="1" w:styleId="afff7">
    <w:name w:val="Текст (прав. подпись)"/>
    <w:basedOn w:val="a1"/>
    <w:next w:val="a1"/>
    <w:rsid w:val="00721D4B"/>
    <w:pPr>
      <w:widowControl w:val="0"/>
      <w:suppressAutoHyphens/>
      <w:autoSpaceDE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8">
    <w:name w:val="Колонтитул (правый)"/>
    <w:basedOn w:val="afff7"/>
    <w:next w:val="a1"/>
    <w:rsid w:val="00721D4B"/>
    <w:rPr>
      <w:sz w:val="12"/>
      <w:szCs w:val="12"/>
    </w:rPr>
  </w:style>
  <w:style w:type="paragraph" w:customStyle="1" w:styleId="afff9">
    <w:name w:val="Комментарий пользователя"/>
    <w:basedOn w:val="afff3"/>
    <w:next w:val="a1"/>
    <w:rsid w:val="00721D4B"/>
    <w:pPr>
      <w:jc w:val="left"/>
    </w:pPr>
    <w:rPr>
      <w:color w:val="000080"/>
    </w:rPr>
  </w:style>
  <w:style w:type="paragraph" w:customStyle="1" w:styleId="afffa">
    <w:name w:val="Моноширинный"/>
    <w:basedOn w:val="a1"/>
    <w:next w:val="a1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Нормальный (таблица)"/>
    <w:basedOn w:val="a1"/>
    <w:next w:val="a1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c">
    <w:name w:val="Объект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d">
    <w:name w:val="Таблицы (моноширинный)"/>
    <w:basedOn w:val="a1"/>
    <w:next w:val="a1"/>
    <w:uiPriority w:val="99"/>
    <w:rsid w:val="00721D4B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e">
    <w:name w:val="Оглавление"/>
    <w:basedOn w:val="afffd"/>
    <w:next w:val="a1"/>
    <w:rsid w:val="00721D4B"/>
    <w:pPr>
      <w:ind w:left="140"/>
    </w:pPr>
  </w:style>
  <w:style w:type="paragraph" w:customStyle="1" w:styleId="affff">
    <w:name w:val="Переменная часть"/>
    <w:basedOn w:val="affd"/>
    <w:next w:val="a1"/>
    <w:rsid w:val="00721D4B"/>
    <w:rPr>
      <w:sz w:val="16"/>
      <w:szCs w:val="16"/>
    </w:rPr>
  </w:style>
  <w:style w:type="paragraph" w:customStyle="1" w:styleId="affff0">
    <w:name w:val="Постоянная часть"/>
    <w:basedOn w:val="affd"/>
    <w:next w:val="a1"/>
    <w:rsid w:val="00721D4B"/>
    <w:rPr>
      <w:sz w:val="18"/>
      <w:szCs w:val="18"/>
    </w:rPr>
  </w:style>
  <w:style w:type="paragraph" w:customStyle="1" w:styleId="affff1">
    <w:name w:val="Прижатый влево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2">
    <w:name w:val="Словарная статья"/>
    <w:basedOn w:val="a1"/>
    <w:next w:val="a1"/>
    <w:rsid w:val="00721D4B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3">
    <w:name w:val="Текст (справка)"/>
    <w:basedOn w:val="a1"/>
    <w:next w:val="a1"/>
    <w:rsid w:val="00721D4B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4">
    <w:name w:val="Текст в таблице"/>
    <w:basedOn w:val="afffb"/>
    <w:next w:val="a1"/>
    <w:rsid w:val="00721D4B"/>
    <w:pPr>
      <w:ind w:firstLine="500"/>
    </w:pPr>
  </w:style>
  <w:style w:type="paragraph" w:customStyle="1" w:styleId="affff5">
    <w:name w:val="Технический комментарий"/>
    <w:basedOn w:val="a1"/>
    <w:next w:val="a1"/>
    <w:rsid w:val="0072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6">
    <w:name w:val="Центрированный (таблица)"/>
    <w:basedOn w:val="afffb"/>
    <w:next w:val="a1"/>
    <w:rsid w:val="00721D4B"/>
    <w:pPr>
      <w:jc w:val="center"/>
    </w:pPr>
  </w:style>
  <w:style w:type="paragraph" w:styleId="affff7">
    <w:name w:val="Normal (Web)"/>
    <w:basedOn w:val="a1"/>
    <w:rsid w:val="00721D4B"/>
    <w:pPr>
      <w:suppressAutoHyphens/>
      <w:spacing w:before="100" w:after="10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">
    <w:name w:val="Нумерованный список 51"/>
    <w:basedOn w:val="a1"/>
    <w:rsid w:val="00721D4B"/>
    <w:pPr>
      <w:numPr>
        <w:numId w:val="2"/>
      </w:num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">
    <w:name w:val="Раздел"/>
    <w:basedOn w:val="a1"/>
    <w:rsid w:val="00721D4B"/>
    <w:pPr>
      <w:numPr>
        <w:numId w:val="3"/>
      </w:numPr>
      <w:tabs>
        <w:tab w:val="left" w:pos="2160"/>
      </w:tabs>
      <w:suppressAutoHyphens/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ar-SA"/>
    </w:rPr>
  </w:style>
  <w:style w:type="paragraph" w:customStyle="1" w:styleId="a0">
    <w:name w:val="Условия контракта"/>
    <w:basedOn w:val="a1"/>
    <w:rsid w:val="00721D4B"/>
    <w:pPr>
      <w:numPr>
        <w:numId w:val="6"/>
      </w:numPr>
      <w:tabs>
        <w:tab w:val="left" w:pos="1134"/>
      </w:tabs>
      <w:suppressAutoHyphens/>
      <w:spacing w:before="240" w:after="120" w:line="240" w:lineRule="auto"/>
      <w:ind w:left="567" w:hanging="567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32">
    <w:name w:val="Основной текст 32"/>
    <w:basedOn w:val="a1"/>
    <w:rsid w:val="00721D4B"/>
    <w:pPr>
      <w:keepNext/>
      <w:keepLines/>
      <w:widowControl w:val="0"/>
      <w:numPr>
        <w:numId w:val="5"/>
      </w:numPr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ind w:left="0" w:firstLine="0"/>
      <w:jc w:val="both"/>
    </w:pPr>
    <w:rPr>
      <w:rFonts w:ascii="Arial" w:eastAsia="Times New Roman" w:hAnsi="Arial" w:cs="Times New Roman"/>
      <w:b/>
      <w:bCs/>
      <w:i/>
      <w:iCs/>
      <w:lang w:val="x-none" w:eastAsia="ar-SA"/>
    </w:rPr>
  </w:style>
  <w:style w:type="paragraph" w:customStyle="1" w:styleId="1">
    <w:name w:val="Стиль1"/>
    <w:basedOn w:val="a1"/>
    <w:rsid w:val="00721D4B"/>
    <w:pPr>
      <w:keepNext/>
      <w:keepLines/>
      <w:widowControl w:val="0"/>
      <w:numPr>
        <w:numId w:val="4"/>
      </w:numPr>
      <w:suppressLineNumbers/>
      <w:tabs>
        <w:tab w:val="left" w:pos="864"/>
      </w:tabs>
      <w:suppressAutoHyphens/>
      <w:spacing w:after="60" w:line="240" w:lineRule="auto"/>
      <w:ind w:left="432" w:hanging="432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21">
    <w:name w:val="Нумерованный список 21"/>
    <w:basedOn w:val="a1"/>
    <w:rsid w:val="00721D4B"/>
    <w:pPr>
      <w:numPr>
        <w:numId w:val="9"/>
      </w:numPr>
      <w:tabs>
        <w:tab w:val="left" w:pos="1852"/>
      </w:tabs>
      <w:suppressAutoHyphens/>
      <w:spacing w:after="0" w:line="240" w:lineRule="auto"/>
      <w:ind w:left="926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c">
    <w:name w:val="Стиль2"/>
    <w:basedOn w:val="21"/>
    <w:rsid w:val="00721D4B"/>
    <w:pPr>
      <w:keepNext/>
      <w:keepLines/>
      <w:widowControl w:val="0"/>
      <w:numPr>
        <w:numId w:val="0"/>
      </w:numPr>
      <w:suppressLineNumbers/>
      <w:tabs>
        <w:tab w:val="num" w:pos="1492"/>
        <w:tab w:val="left" w:pos="2762"/>
        <w:tab w:val="left" w:pos="3672"/>
      </w:tabs>
      <w:spacing w:after="60"/>
      <w:ind w:left="1836" w:hanging="576"/>
      <w:jc w:val="both"/>
    </w:pPr>
    <w:rPr>
      <w:b/>
      <w:bCs/>
      <w:sz w:val="24"/>
      <w:szCs w:val="24"/>
    </w:rPr>
  </w:style>
  <w:style w:type="paragraph" w:styleId="affff8">
    <w:name w:val="Title"/>
    <w:aliases w:val="Знак Знак Знак Знак Знак Знак Знак Знак,Знак Знак Знак Знак Знак Знак,Знак Знак Знак1,Знак2,Знак2 Знак,Знак Знак Знак Знак Знак1"/>
    <w:basedOn w:val="a1"/>
    <w:next w:val="affff9"/>
    <w:link w:val="1f6"/>
    <w:qFormat/>
    <w:rsid w:val="00721D4B"/>
    <w:pPr>
      <w:suppressAutoHyphens/>
      <w:spacing w:after="240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1f6">
    <w:name w:val="Название Знак1"/>
    <w:aliases w:val="Знак Знак Знак Знак Знак Знак Знак Знак Знак,Знак Знак Знак Знак Знак Знак Знак1,Знак Знак Знак1 Знак,Знак2 Знак1,Знак2 Знак Знак,Знак Знак Знак Знак Знак1 Знак"/>
    <w:basedOn w:val="a2"/>
    <w:link w:val="affff8"/>
    <w:rsid w:val="00721D4B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ffff9">
    <w:name w:val="Subtitle"/>
    <w:basedOn w:val="a1"/>
    <w:next w:val="affe"/>
    <w:link w:val="2d"/>
    <w:qFormat/>
    <w:rsid w:val="00721D4B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d">
    <w:name w:val="Подзаголовок Знак2"/>
    <w:basedOn w:val="a2"/>
    <w:link w:val="affff9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4">
    <w:name w:val="Основной текст 21"/>
    <w:basedOn w:val="a1"/>
    <w:rsid w:val="00721D4B"/>
    <w:pPr>
      <w:suppressAutoHyphens/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37">
    <w:name w:val="Стиль3"/>
    <w:basedOn w:val="a1"/>
    <w:rsid w:val="00721D4B"/>
    <w:pPr>
      <w:widowControl w:val="0"/>
      <w:tabs>
        <w:tab w:val="left" w:pos="360"/>
      </w:tabs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a">
    <w:name w:val="Body Text Indent"/>
    <w:basedOn w:val="a1"/>
    <w:link w:val="1f7"/>
    <w:rsid w:val="00721D4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7">
    <w:name w:val="Основной текст с отступом Знак1"/>
    <w:basedOn w:val="a2"/>
    <w:link w:val="affffa"/>
    <w:rsid w:val="00721D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721D4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721D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b">
    <w:name w:val="втяжка"/>
    <w:basedOn w:val="a1"/>
    <w:next w:val="a1"/>
    <w:rsid w:val="00721D4B"/>
    <w:pPr>
      <w:tabs>
        <w:tab w:val="left" w:pos="1134"/>
      </w:tabs>
      <w:suppressAutoHyphens/>
      <w:autoSpaceDE w:val="0"/>
      <w:spacing w:before="57" w:after="0" w:line="240" w:lineRule="auto"/>
      <w:ind w:left="567" w:hanging="567"/>
      <w:jc w:val="both"/>
    </w:pPr>
    <w:rPr>
      <w:rFonts w:ascii="SchoolBookC" w:eastAsia="Times New Roman" w:hAnsi="SchoolBookC" w:cs="SchoolBookC"/>
      <w:sz w:val="24"/>
      <w:szCs w:val="24"/>
      <w:lang w:eastAsia="ar-SA"/>
    </w:rPr>
  </w:style>
  <w:style w:type="paragraph" w:customStyle="1" w:styleId="220">
    <w:name w:val="Основной текст с отступом 22"/>
    <w:basedOn w:val="a1"/>
    <w:rsid w:val="00721D4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721D4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13">
    <w:name w:val="Основной текст 31"/>
    <w:basedOn w:val="a1"/>
    <w:rsid w:val="00721D4B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21">
    <w:name w:val="Основной текст 22"/>
    <w:basedOn w:val="a1"/>
    <w:rsid w:val="00721D4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c">
    <w:name w:val="Пункт"/>
    <w:basedOn w:val="a1"/>
    <w:rsid w:val="00721D4B"/>
    <w:pPr>
      <w:tabs>
        <w:tab w:val="left" w:pos="3384"/>
      </w:tabs>
      <w:suppressAutoHyphens/>
      <w:spacing w:after="0" w:line="240" w:lineRule="auto"/>
      <w:ind w:left="1404" w:hanging="504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d">
    <w:name w:val="header"/>
    <w:aliases w:val="h,ITTHEADER,even"/>
    <w:basedOn w:val="a1"/>
    <w:link w:val="1f8"/>
    <w:rsid w:val="00721D4B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8">
    <w:name w:val="Верхний колонтитул Знак1"/>
    <w:aliases w:val="h Знак,ITTHEADER Знак,even Знак"/>
    <w:basedOn w:val="a2"/>
    <w:link w:val="affffd"/>
    <w:rsid w:val="00721D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e">
    <w:name w:val="footer"/>
    <w:basedOn w:val="a1"/>
    <w:link w:val="1f9"/>
    <w:rsid w:val="00721D4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9">
    <w:name w:val="Нижний колонтитул Знак1"/>
    <w:basedOn w:val="a2"/>
    <w:link w:val="affffe"/>
    <w:rsid w:val="00721D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a">
    <w:name w:val="Название объекта1"/>
    <w:basedOn w:val="a1"/>
    <w:next w:val="a1"/>
    <w:rsid w:val="00721D4B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5">
    <w:name w:val="Основной текст с отступом 21"/>
    <w:basedOn w:val="a1"/>
    <w:rsid w:val="00721D4B"/>
    <w:pPr>
      <w:suppressAutoHyphens/>
      <w:spacing w:after="0" w:line="240" w:lineRule="auto"/>
      <w:ind w:firstLine="720"/>
    </w:pPr>
    <w:rPr>
      <w:rFonts w:ascii="Arial" w:eastAsia="Times New Roman" w:hAnsi="Arial" w:cs="Arial"/>
      <w:sz w:val="32"/>
      <w:szCs w:val="32"/>
      <w:lang w:eastAsia="ar-SA"/>
    </w:rPr>
  </w:style>
  <w:style w:type="paragraph" w:customStyle="1" w:styleId="xl25">
    <w:name w:val="xl25"/>
    <w:basedOn w:val="a1"/>
    <w:rsid w:val="00721D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Pa7">
    <w:name w:val="Pa7"/>
    <w:basedOn w:val="a1"/>
    <w:next w:val="a1"/>
    <w:rsid w:val="00721D4B"/>
    <w:pPr>
      <w:suppressAutoHyphens/>
      <w:autoSpaceDE w:val="0"/>
      <w:spacing w:before="28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8">
    <w:name w:val="Pa8"/>
    <w:basedOn w:val="a1"/>
    <w:next w:val="a1"/>
    <w:rsid w:val="00721D4B"/>
    <w:pPr>
      <w:suppressAutoHyphens/>
      <w:autoSpaceDE w:val="0"/>
      <w:spacing w:before="58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91">
    <w:name w:val="Pa9+1"/>
    <w:basedOn w:val="a1"/>
    <w:next w:val="a1"/>
    <w:rsid w:val="00721D4B"/>
    <w:pPr>
      <w:suppressAutoHyphens/>
      <w:autoSpaceDE w:val="0"/>
      <w:spacing w:before="30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0">
    <w:name w:val="Pa10"/>
    <w:basedOn w:val="a1"/>
    <w:next w:val="a1"/>
    <w:rsid w:val="00721D4B"/>
    <w:pPr>
      <w:suppressAutoHyphens/>
      <w:autoSpaceDE w:val="0"/>
      <w:spacing w:before="56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3">
    <w:name w:val="Pa13"/>
    <w:basedOn w:val="a1"/>
    <w:next w:val="a1"/>
    <w:rsid w:val="00721D4B"/>
    <w:pPr>
      <w:suppressAutoHyphens/>
      <w:autoSpaceDE w:val="0"/>
      <w:spacing w:before="300" w:after="0" w:line="20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Pa141">
    <w:name w:val="Pa14+1"/>
    <w:basedOn w:val="a1"/>
    <w:next w:val="a1"/>
    <w:rsid w:val="00721D4B"/>
    <w:pPr>
      <w:suppressAutoHyphens/>
      <w:autoSpaceDE w:val="0"/>
      <w:spacing w:before="640" w:after="0" w:line="281" w:lineRule="atLeast"/>
    </w:pPr>
    <w:rPr>
      <w:rFonts w:ascii="GaramondC" w:eastAsia="Times New Roman" w:hAnsi="GaramondC" w:cs="GaramondC"/>
      <w:sz w:val="24"/>
      <w:szCs w:val="24"/>
      <w:lang w:eastAsia="ar-SA"/>
    </w:rPr>
  </w:style>
  <w:style w:type="paragraph" w:customStyle="1" w:styleId="1fb">
    <w:name w:val="Цитата1"/>
    <w:basedOn w:val="a1"/>
    <w:rsid w:val="00721D4B"/>
    <w:pPr>
      <w:widowControl w:val="0"/>
      <w:shd w:val="clear" w:color="auto" w:fill="FFFFFF"/>
      <w:tabs>
        <w:tab w:val="left" w:pos="4661"/>
      </w:tabs>
      <w:suppressAutoHyphens/>
      <w:autoSpaceDE w:val="0"/>
      <w:spacing w:after="0" w:line="139" w:lineRule="exact"/>
      <w:ind w:left="2117" w:right="461" w:hanging="1906"/>
    </w:pPr>
    <w:rPr>
      <w:rFonts w:ascii="Arial" w:eastAsia="Times New Roman" w:hAnsi="Arial" w:cs="Arial"/>
      <w:color w:val="000000"/>
      <w:spacing w:val="-3"/>
      <w:sz w:val="24"/>
      <w:szCs w:val="24"/>
      <w:lang w:eastAsia="ar-SA"/>
    </w:rPr>
  </w:style>
  <w:style w:type="paragraph" w:customStyle="1" w:styleId="140">
    <w:name w:val="Обычный + 14"/>
    <w:basedOn w:val="5"/>
    <w:rsid w:val="00721D4B"/>
    <w:pPr>
      <w:widowControl w:val="0"/>
      <w:shd w:val="clear" w:color="auto" w:fill="FFFFFF"/>
      <w:autoSpaceDE w:val="0"/>
      <w:ind w:firstLine="0"/>
    </w:pPr>
    <w:rPr>
      <w:b w:val="0"/>
      <w:bCs w:val="0"/>
      <w:color w:val="000000"/>
      <w:spacing w:val="-14"/>
      <w:sz w:val="28"/>
      <w:szCs w:val="28"/>
    </w:rPr>
  </w:style>
  <w:style w:type="paragraph" w:customStyle="1" w:styleId="h4">
    <w:name w:val="h4"/>
    <w:basedOn w:val="a1"/>
    <w:rsid w:val="00721D4B"/>
    <w:pPr>
      <w:suppressAutoHyphens/>
      <w:spacing w:before="100" w:after="100" w:line="240" w:lineRule="auto"/>
    </w:pPr>
    <w:rPr>
      <w:rFonts w:ascii="Arial" w:eastAsia="Times New Roman" w:hAnsi="Arial" w:cs="Arial"/>
      <w:b/>
      <w:bCs/>
      <w:color w:val="000066"/>
      <w:sz w:val="24"/>
      <w:szCs w:val="24"/>
      <w:lang w:eastAsia="ar-SA"/>
    </w:rPr>
  </w:style>
  <w:style w:type="paragraph" w:styleId="1fc">
    <w:name w:val="toc 1"/>
    <w:basedOn w:val="a1"/>
    <w:next w:val="a1"/>
    <w:uiPriority w:val="39"/>
    <w:rsid w:val="00721D4B"/>
    <w:pPr>
      <w:suppressAutoHyphens/>
      <w:spacing w:before="360" w:after="0" w:line="240" w:lineRule="auto"/>
      <w:ind w:right="561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customStyle="1" w:styleId="1fd">
    <w:name w:val="Дата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e">
    <w:name w:val="Маркированный список1"/>
    <w:basedOn w:val="a1"/>
    <w:rsid w:val="00721D4B"/>
    <w:pPr>
      <w:widowControl w:val="0"/>
      <w:suppressAutoHyphens/>
      <w:spacing w:after="60" w:line="240" w:lineRule="auto"/>
      <w:jc w:val="both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paragraph" w:customStyle="1" w:styleId="216">
    <w:name w:val="Маркированный список 21"/>
    <w:basedOn w:val="a1"/>
    <w:rsid w:val="00721D4B"/>
    <w:pPr>
      <w:tabs>
        <w:tab w:val="left" w:pos="2640"/>
      </w:tabs>
      <w:suppressAutoHyphens/>
      <w:spacing w:after="60" w:line="240" w:lineRule="auto"/>
      <w:ind w:left="1320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4">
    <w:name w:val="Маркированный список 31"/>
    <w:basedOn w:val="a1"/>
    <w:rsid w:val="00721D4B"/>
    <w:pPr>
      <w:tabs>
        <w:tab w:val="left" w:pos="1852"/>
      </w:tabs>
      <w:suppressAutoHyphens/>
      <w:spacing w:after="60" w:line="240" w:lineRule="auto"/>
      <w:ind w:left="926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0">
    <w:name w:val="Маркированный список 41"/>
    <w:basedOn w:val="a1"/>
    <w:rsid w:val="00721D4B"/>
    <w:pPr>
      <w:tabs>
        <w:tab w:val="left" w:pos="2418"/>
      </w:tabs>
      <w:suppressAutoHyphens/>
      <w:spacing w:after="60" w:line="240" w:lineRule="auto"/>
      <w:ind w:left="1209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1">
    <w:name w:val="Маркированный список 51"/>
    <w:basedOn w:val="a1"/>
    <w:rsid w:val="00721D4B"/>
    <w:pPr>
      <w:tabs>
        <w:tab w:val="left" w:pos="2984"/>
      </w:tabs>
      <w:suppressAutoHyphens/>
      <w:spacing w:after="60" w:line="240" w:lineRule="auto"/>
      <w:ind w:left="1492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">
    <w:name w:val="Нумерованный список1"/>
    <w:basedOn w:val="a1"/>
    <w:rsid w:val="00721D4B"/>
    <w:pPr>
      <w:tabs>
        <w:tab w:val="left" w:pos="720"/>
      </w:tabs>
      <w:suppressAutoHyphens/>
      <w:spacing w:after="6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5">
    <w:name w:val="Нумерованный список 31"/>
    <w:basedOn w:val="a1"/>
    <w:rsid w:val="00721D4B"/>
    <w:pPr>
      <w:tabs>
        <w:tab w:val="left" w:pos="1852"/>
      </w:tabs>
      <w:suppressAutoHyphens/>
      <w:spacing w:after="60" w:line="240" w:lineRule="auto"/>
      <w:ind w:left="926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0">
    <w:name w:val="Текст1"/>
    <w:basedOn w:val="a1"/>
    <w:rsid w:val="00721D4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f1">
    <w:name w:val="Прощание1"/>
    <w:basedOn w:val="a1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HTMLa">
    <w:name w:val="HTML Address"/>
    <w:basedOn w:val="a1"/>
    <w:link w:val="HTML20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character" w:customStyle="1" w:styleId="HTML20">
    <w:name w:val="Адрес HTML Знак2"/>
    <w:basedOn w:val="a2"/>
    <w:link w:val="HTMLa"/>
    <w:rsid w:val="00721D4B"/>
    <w:rPr>
      <w:rFonts w:ascii="Arial" w:eastAsia="Times New Roman" w:hAnsi="Arial" w:cs="Arial"/>
      <w:i/>
      <w:iCs/>
      <w:sz w:val="24"/>
      <w:szCs w:val="24"/>
      <w:lang w:eastAsia="ar-SA"/>
    </w:rPr>
  </w:style>
  <w:style w:type="paragraph" w:styleId="afffff">
    <w:name w:val="envelope address"/>
    <w:basedOn w:val="a1"/>
    <w:rsid w:val="00721D4B"/>
    <w:pPr>
      <w:suppressAutoHyphens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2">
    <w:name w:val="Заголовок записки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3">
    <w:name w:val="Красная строка1"/>
    <w:basedOn w:val="affe"/>
    <w:rsid w:val="00721D4B"/>
    <w:pPr>
      <w:ind w:firstLine="210"/>
      <w:jc w:val="both"/>
    </w:pPr>
  </w:style>
  <w:style w:type="paragraph" w:customStyle="1" w:styleId="217">
    <w:name w:val="Красная строка 21"/>
    <w:basedOn w:val="affffa"/>
    <w:rsid w:val="00721D4B"/>
    <w:pPr>
      <w:suppressAutoHyphens w:val="0"/>
      <w:ind w:firstLine="210"/>
      <w:jc w:val="both"/>
    </w:pPr>
    <w:rPr>
      <w:rFonts w:ascii="Arial" w:hAnsi="Arial" w:cs="Arial"/>
      <w:sz w:val="24"/>
      <w:szCs w:val="24"/>
    </w:rPr>
  </w:style>
  <w:style w:type="paragraph" w:styleId="2e">
    <w:name w:val="envelope return"/>
    <w:basedOn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ff4">
    <w:name w:val="Обычный отступ1"/>
    <w:basedOn w:val="a1"/>
    <w:rsid w:val="00721D4B"/>
    <w:pPr>
      <w:suppressAutoHyphens/>
      <w:spacing w:after="60" w:line="240" w:lineRule="auto"/>
      <w:ind w:left="70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0">
    <w:name w:val="Signature"/>
    <w:basedOn w:val="a1"/>
    <w:link w:val="2f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f">
    <w:name w:val="Подпись Знак2"/>
    <w:basedOn w:val="a2"/>
    <w:link w:val="afffff0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5">
    <w:name w:val="Приветствие1"/>
    <w:basedOn w:val="a1"/>
    <w:next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f6">
    <w:name w:val="Продолжение списка1"/>
    <w:basedOn w:val="a1"/>
    <w:rsid w:val="00721D4B"/>
    <w:pPr>
      <w:suppressAutoHyphens/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8">
    <w:name w:val="Продолжение списка 21"/>
    <w:basedOn w:val="a1"/>
    <w:rsid w:val="00721D4B"/>
    <w:pPr>
      <w:suppressAutoHyphens/>
      <w:spacing w:after="120" w:line="240" w:lineRule="auto"/>
      <w:ind w:left="56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6">
    <w:name w:val="Продолжение списка 31"/>
    <w:basedOn w:val="a1"/>
    <w:rsid w:val="00721D4B"/>
    <w:pPr>
      <w:suppressAutoHyphens/>
      <w:spacing w:after="120" w:line="240" w:lineRule="auto"/>
      <w:ind w:left="849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1">
    <w:name w:val="Продолжение списка 41"/>
    <w:basedOn w:val="a1"/>
    <w:rsid w:val="00721D4B"/>
    <w:pPr>
      <w:suppressAutoHyphens/>
      <w:spacing w:after="120" w:line="240" w:lineRule="auto"/>
      <w:ind w:left="113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2">
    <w:name w:val="Продолжение списка 51"/>
    <w:basedOn w:val="a1"/>
    <w:rsid w:val="00721D4B"/>
    <w:pPr>
      <w:suppressAutoHyphens/>
      <w:spacing w:after="120" w:line="240" w:lineRule="auto"/>
      <w:ind w:left="1415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19">
    <w:name w:val="Список 21"/>
    <w:basedOn w:val="a1"/>
    <w:rsid w:val="00721D4B"/>
    <w:pPr>
      <w:suppressAutoHyphens/>
      <w:spacing w:after="60" w:line="240" w:lineRule="auto"/>
      <w:ind w:left="566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7">
    <w:name w:val="Список 31"/>
    <w:basedOn w:val="a1"/>
    <w:rsid w:val="00721D4B"/>
    <w:pPr>
      <w:suppressAutoHyphens/>
      <w:spacing w:after="60" w:line="240" w:lineRule="auto"/>
      <w:ind w:left="849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2">
    <w:name w:val="Список 41"/>
    <w:basedOn w:val="a1"/>
    <w:rsid w:val="00721D4B"/>
    <w:pPr>
      <w:suppressAutoHyphens/>
      <w:spacing w:after="60" w:line="240" w:lineRule="auto"/>
      <w:ind w:left="1132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13">
    <w:name w:val="Список 51"/>
    <w:basedOn w:val="a1"/>
    <w:rsid w:val="00721D4B"/>
    <w:pPr>
      <w:suppressAutoHyphens/>
      <w:spacing w:after="60" w:line="240" w:lineRule="auto"/>
      <w:ind w:left="1415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HTMLb">
    <w:name w:val="HTML Preformatted"/>
    <w:basedOn w:val="a1"/>
    <w:link w:val="HTML10"/>
    <w:rsid w:val="00721D4B"/>
    <w:pPr>
      <w:suppressAutoHyphens/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10">
    <w:name w:val="Стандартный HTML Знак1"/>
    <w:basedOn w:val="a2"/>
    <w:link w:val="HTMLb"/>
    <w:rsid w:val="00721D4B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f7">
    <w:name w:val="Шапка1"/>
    <w:basedOn w:val="a1"/>
    <w:rsid w:val="00721D4B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uppressAutoHyphens/>
      <w:spacing w:after="60" w:line="240" w:lineRule="auto"/>
      <w:ind w:left="1134" w:hanging="1134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1">
    <w:name w:val="E-mail Signature"/>
    <w:basedOn w:val="a1"/>
    <w:link w:val="2f0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f0">
    <w:name w:val="Электронная подпись Знак2"/>
    <w:basedOn w:val="a2"/>
    <w:link w:val="afffff1"/>
    <w:rsid w:val="00721D4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2-1">
    <w:name w:val="содержание2-1"/>
    <w:basedOn w:val="3"/>
    <w:next w:val="a1"/>
    <w:rsid w:val="00721D4B"/>
    <w:pPr>
      <w:keepNext/>
      <w:widowControl/>
      <w:tabs>
        <w:tab w:val="left" w:pos="2418"/>
      </w:tabs>
      <w:autoSpaceDE/>
      <w:spacing w:before="240" w:after="60"/>
      <w:ind w:left="1209" w:hanging="360"/>
      <w:jc w:val="both"/>
    </w:pPr>
    <w:rPr>
      <w:color w:val="auto"/>
      <w:sz w:val="24"/>
      <w:szCs w:val="24"/>
    </w:rPr>
  </w:style>
  <w:style w:type="paragraph" w:customStyle="1" w:styleId="21a">
    <w:name w:val="Заголовок 2.1"/>
    <w:basedOn w:val="10"/>
    <w:rsid w:val="00721D4B"/>
    <w:pPr>
      <w:keepNext/>
      <w:keepLines/>
      <w:suppressLineNumbers/>
      <w:autoSpaceDE/>
      <w:spacing w:before="240" w:after="60"/>
    </w:pPr>
    <w:rPr>
      <w:caps/>
      <w:color w:val="auto"/>
      <w:kern w:val="1"/>
      <w:sz w:val="36"/>
      <w:szCs w:val="36"/>
    </w:rPr>
  </w:style>
  <w:style w:type="paragraph" w:customStyle="1" w:styleId="2-11">
    <w:name w:val="содержание2-11"/>
    <w:basedOn w:val="a1"/>
    <w:rsid w:val="00721D4B"/>
    <w:pPr>
      <w:suppressAutoHyphens/>
      <w:spacing w:after="6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2">
    <w:name w:val="Стиль4"/>
    <w:basedOn w:val="2"/>
    <w:next w:val="a1"/>
    <w:rsid w:val="00721D4B"/>
    <w:pPr>
      <w:keepNext/>
      <w:keepLines/>
      <w:suppressLineNumbers/>
      <w:autoSpaceDE/>
      <w:spacing w:before="0" w:after="60"/>
      <w:ind w:firstLine="567"/>
    </w:pPr>
    <w:rPr>
      <w:color w:val="auto"/>
      <w:sz w:val="30"/>
      <w:szCs w:val="30"/>
    </w:rPr>
  </w:style>
  <w:style w:type="paragraph" w:customStyle="1" w:styleId="afffff2">
    <w:name w:val="Таблица заголовок"/>
    <w:basedOn w:val="a1"/>
    <w:rsid w:val="00721D4B"/>
    <w:pPr>
      <w:suppressAutoHyphens/>
      <w:spacing w:before="120" w:after="120" w:line="360" w:lineRule="auto"/>
      <w:jc w:val="right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afffff3">
    <w:name w:val="текст таблицы"/>
    <w:basedOn w:val="a1"/>
    <w:rsid w:val="00721D4B"/>
    <w:pPr>
      <w:suppressAutoHyphens/>
      <w:spacing w:before="120" w:after="0" w:line="240" w:lineRule="auto"/>
      <w:ind w:right="-102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f4">
    <w:name w:val="Пункт Знак"/>
    <w:basedOn w:val="a1"/>
    <w:rsid w:val="00721D4B"/>
    <w:pPr>
      <w:tabs>
        <w:tab w:val="left" w:pos="2268"/>
        <w:tab w:val="left" w:pos="2835"/>
      </w:tabs>
      <w:suppressAutoHyphens/>
      <w:snapToGrid w:val="0"/>
      <w:spacing w:after="0" w:line="360" w:lineRule="auto"/>
      <w:ind w:left="1134" w:hanging="567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afffff5">
    <w:name w:val="a"/>
    <w:basedOn w:val="a1"/>
    <w:rsid w:val="00721D4B"/>
    <w:pPr>
      <w:suppressAutoHyphens/>
      <w:snapToGrid w:val="0"/>
      <w:spacing w:after="0" w:line="360" w:lineRule="auto"/>
      <w:ind w:left="1134" w:hanging="567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ConsCell">
    <w:name w:val="ConsCell"/>
    <w:rsid w:val="00721D4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6">
    <w:name w:val="Основное меню"/>
    <w:basedOn w:val="a1"/>
    <w:next w:val="a1"/>
    <w:rsid w:val="00721D4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afffff7">
    <w:name w:val="Часть"/>
    <w:basedOn w:val="a1"/>
    <w:rsid w:val="00721D4B"/>
    <w:pPr>
      <w:suppressAutoHyphens/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ar-SA"/>
    </w:rPr>
  </w:style>
  <w:style w:type="paragraph" w:customStyle="1" w:styleId="afffff8">
    <w:name w:val="Таблица шапка"/>
    <w:basedOn w:val="a1"/>
    <w:rsid w:val="00721D4B"/>
    <w:pPr>
      <w:keepNext/>
      <w:suppressAutoHyphens/>
      <w:spacing w:before="40" w:after="40" w:line="240" w:lineRule="auto"/>
      <w:ind w:left="57" w:right="57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nformat">
    <w:name w:val="ConsPlusNonformat"/>
    <w:rsid w:val="00721D4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Normal1">
    <w:name w:val="Normal1"/>
    <w:rsid w:val="00721D4B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val="en-GB" w:eastAsia="ar-SA"/>
    </w:rPr>
  </w:style>
  <w:style w:type="paragraph" w:customStyle="1" w:styleId="-">
    <w:name w:val="Контракт-раздел"/>
    <w:basedOn w:val="a1"/>
    <w:next w:val="-0"/>
    <w:rsid w:val="00721D4B"/>
    <w:pPr>
      <w:keepNext/>
      <w:numPr>
        <w:ilvl w:val="2"/>
        <w:numId w:val="1"/>
      </w:numPr>
      <w:tabs>
        <w:tab w:val="left" w:pos="0"/>
        <w:tab w:val="left" w:pos="540"/>
      </w:tabs>
      <w:suppressAutoHyphens/>
      <w:spacing w:before="360" w:after="120" w:line="240" w:lineRule="auto"/>
      <w:ind w:left="0" w:firstLine="0"/>
      <w:jc w:val="center"/>
      <w:outlineLvl w:val="2"/>
    </w:pPr>
    <w:rPr>
      <w:rFonts w:ascii="Arial" w:eastAsia="Times New Roman" w:hAnsi="Arial" w:cs="Arial"/>
      <w:b/>
      <w:bCs/>
      <w:caps/>
      <w:sz w:val="24"/>
      <w:szCs w:val="24"/>
      <w:lang w:eastAsia="ar-SA"/>
    </w:rPr>
  </w:style>
  <w:style w:type="paragraph" w:customStyle="1" w:styleId="-0">
    <w:name w:val="Контракт-пункт"/>
    <w:basedOn w:val="a1"/>
    <w:rsid w:val="00721D4B"/>
    <w:pPr>
      <w:numPr>
        <w:numId w:val="8"/>
      </w:numPr>
      <w:tabs>
        <w:tab w:val="left" w:pos="1004"/>
      </w:tabs>
      <w:suppressAutoHyphens/>
      <w:spacing w:after="0" w:line="240" w:lineRule="auto"/>
      <w:ind w:left="-207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-2">
    <w:name w:val="Контракт-подпункт"/>
    <w:basedOn w:val="a1"/>
    <w:rsid w:val="00721D4B"/>
    <w:pPr>
      <w:tabs>
        <w:tab w:val="num" w:pos="360"/>
        <w:tab w:val="left" w:pos="1004"/>
      </w:tabs>
      <w:suppressAutoHyphens/>
      <w:spacing w:after="0" w:line="240" w:lineRule="auto"/>
      <w:ind w:left="-207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-3">
    <w:name w:val="Контракт-подподпункт Знак"/>
    <w:basedOn w:val="a1"/>
    <w:rsid w:val="00721D4B"/>
    <w:pPr>
      <w:tabs>
        <w:tab w:val="num" w:pos="360"/>
        <w:tab w:val="left" w:pos="1418"/>
      </w:tabs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ar-SA"/>
    </w:rPr>
  </w:style>
  <w:style w:type="paragraph" w:customStyle="1" w:styleId="afffff9">
    <w:name w:val="Знак Знак Знак Знак Знак Знак Знак"/>
    <w:basedOn w:val="a1"/>
    <w:rsid w:val="00721D4B"/>
    <w:pPr>
      <w:suppressAutoHyphens/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afffffa">
    <w:name w:val="Контракт б/н"/>
    <w:basedOn w:val="a1"/>
    <w:rsid w:val="00721D4B"/>
    <w:pPr>
      <w:suppressAutoHyphens/>
      <w:spacing w:after="0" w:line="240" w:lineRule="auto"/>
      <w:ind w:firstLine="141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fb">
    <w:name w:val="No Spacing"/>
    <w:qFormat/>
    <w:rsid w:val="00721D4B"/>
    <w:pPr>
      <w:suppressAutoHyphens/>
      <w:spacing w:after="0" w:line="240" w:lineRule="auto"/>
      <w:ind w:left="425" w:hanging="357"/>
      <w:jc w:val="both"/>
    </w:pPr>
    <w:rPr>
      <w:rFonts w:ascii="Calibri" w:eastAsia="Arial" w:hAnsi="Calibri" w:cs="Calibri"/>
      <w:lang w:eastAsia="ar-SA"/>
    </w:rPr>
  </w:style>
  <w:style w:type="paragraph" w:customStyle="1" w:styleId="afffffc">
    <w:name w:val="Таблица текст"/>
    <w:basedOn w:val="a1"/>
    <w:rsid w:val="00721D4B"/>
    <w:pPr>
      <w:suppressAutoHyphens/>
      <w:spacing w:before="40" w:after="40" w:line="240" w:lineRule="auto"/>
      <w:ind w:left="57" w:right="57"/>
    </w:pPr>
    <w:rPr>
      <w:rFonts w:ascii="Arial" w:eastAsia="Times New Roman" w:hAnsi="Arial" w:cs="Arial"/>
      <w:lang w:eastAsia="ar-SA"/>
    </w:rPr>
  </w:style>
  <w:style w:type="paragraph" w:customStyle="1" w:styleId="12pt">
    <w:name w:val="Маркированный список + 12 pt"/>
    <w:basedOn w:val="1fe"/>
    <w:rsid w:val="00721D4B"/>
    <w:pPr>
      <w:widowControl/>
      <w:tabs>
        <w:tab w:val="num" w:pos="360"/>
        <w:tab w:val="left" w:pos="1646"/>
        <w:tab w:val="left" w:pos="1852"/>
      </w:tabs>
      <w:spacing w:before="80" w:after="80" w:line="220" w:lineRule="atLeast"/>
      <w:ind w:left="926" w:right="720"/>
      <w:jc w:val="left"/>
    </w:pPr>
    <w:rPr>
      <w:i w:val="0"/>
      <w:iCs w:val="0"/>
    </w:rPr>
  </w:style>
  <w:style w:type="paragraph" w:customStyle="1" w:styleId="111">
    <w:name w:val="Знак11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38">
    <w:name w:val="Знак3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StylVlevo125cmPedsazen319cm">
    <w:name w:val="Styl Vlevo:  125 cm Předsazení:  319 cm"/>
    <w:basedOn w:val="a1"/>
    <w:rsid w:val="00721D4B"/>
    <w:pPr>
      <w:suppressAutoHyphens/>
      <w:spacing w:after="0" w:line="240" w:lineRule="auto"/>
      <w:ind w:left="2518" w:hanging="1809"/>
      <w:jc w:val="both"/>
    </w:pPr>
    <w:rPr>
      <w:rFonts w:ascii="Arial" w:eastAsia="Times New Roman" w:hAnsi="Arial" w:cs="Arial"/>
      <w:lang w:val="sk-SK" w:eastAsia="ar-SA"/>
    </w:rPr>
  </w:style>
  <w:style w:type="paragraph" w:customStyle="1" w:styleId="Heading">
    <w:name w:val="Heading"/>
    <w:rsid w:val="00721D4B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styleId="afffffd">
    <w:name w:val="List Paragraph"/>
    <w:basedOn w:val="a1"/>
    <w:uiPriority w:val="34"/>
    <w:qFormat/>
    <w:rsid w:val="00721D4B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1ff8">
    <w:name w:val="Текст примечания1"/>
    <w:basedOn w:val="a1"/>
    <w:rsid w:val="00721D4B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1ff9">
    <w:name w:val="1"/>
    <w:basedOn w:val="a1"/>
    <w:next w:val="a1"/>
    <w:rsid w:val="00721D4B"/>
    <w:pPr>
      <w:suppressAutoHyphens/>
      <w:spacing w:after="60" w:line="240" w:lineRule="auto"/>
      <w:ind w:left="425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1">
    <w:name w:val="Нумерованный список 41"/>
    <w:basedOn w:val="a1"/>
    <w:rsid w:val="00721D4B"/>
    <w:pPr>
      <w:numPr>
        <w:numId w:val="7"/>
      </w:numPr>
      <w:tabs>
        <w:tab w:val="left" w:pos="2418"/>
      </w:tabs>
      <w:suppressAutoHyphens/>
      <w:spacing w:after="60" w:line="240" w:lineRule="auto"/>
      <w:ind w:left="1209" w:firstLine="72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8">
    <w:name w:val="Основной текст с отступом 31"/>
    <w:basedOn w:val="a1"/>
    <w:rsid w:val="00721D4B"/>
    <w:pPr>
      <w:suppressAutoHyphens/>
      <w:spacing w:before="100" w:after="0" w:line="240" w:lineRule="auto"/>
      <w:ind w:firstLine="567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fffffe">
    <w:name w:val="Balloon Text"/>
    <w:basedOn w:val="a1"/>
    <w:link w:val="2f1"/>
    <w:rsid w:val="00721D4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f1">
    <w:name w:val="Текст выноски Знак2"/>
    <w:basedOn w:val="a2"/>
    <w:link w:val="afffffe"/>
    <w:rsid w:val="00721D4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f2">
    <w:name w:val="Знак Знак Знак2 Знак"/>
    <w:basedOn w:val="a1"/>
    <w:rsid w:val="00721D4B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121">
    <w:name w:val="Знак12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30">
    <w:name w:val="Знак13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41">
    <w:name w:val="Знак14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51">
    <w:name w:val="Знак15"/>
    <w:basedOn w:val="a1"/>
    <w:rsid w:val="00721D4B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FR2">
    <w:name w:val="FR2"/>
    <w:rsid w:val="00721D4B"/>
    <w:pPr>
      <w:widowControl w:val="0"/>
      <w:suppressAutoHyphens/>
      <w:autoSpaceDE w:val="0"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FR1">
    <w:name w:val="FR1"/>
    <w:uiPriority w:val="99"/>
    <w:rsid w:val="00721D4B"/>
    <w:pPr>
      <w:widowControl w:val="0"/>
      <w:suppressAutoHyphens/>
      <w:autoSpaceDE w:val="0"/>
      <w:spacing w:after="0" w:line="240" w:lineRule="auto"/>
      <w:ind w:left="2160" w:right="22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affffff">
    <w:name w:val="Содержимое таблицы"/>
    <w:basedOn w:val="a1"/>
    <w:rsid w:val="00721D4B"/>
    <w:pPr>
      <w:widowControl w:val="0"/>
      <w:suppressLineNumbers/>
      <w:suppressAutoHyphens/>
      <w:spacing w:after="0" w:line="240" w:lineRule="auto"/>
    </w:pPr>
    <w:rPr>
      <w:rFonts w:ascii="Thorndale AMT" w:eastAsia="Albany AMT" w:hAnsi="Thorndale AMT" w:cs="Times New Roman"/>
      <w:kern w:val="1"/>
      <w:sz w:val="24"/>
      <w:szCs w:val="24"/>
      <w:lang w:eastAsia="ar-SA"/>
    </w:rPr>
  </w:style>
  <w:style w:type="paragraph" w:customStyle="1" w:styleId="1ffa">
    <w:name w:val="Обычный1"/>
    <w:rsid w:val="00721D4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00">
    <w:name w:val="обычный 10"/>
    <w:basedOn w:val="a1"/>
    <w:rsid w:val="00721D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ffffff0">
    <w:name w:val="Заголовок таблицы"/>
    <w:basedOn w:val="affffff"/>
    <w:rsid w:val="00721D4B"/>
    <w:pPr>
      <w:jc w:val="center"/>
    </w:pPr>
    <w:rPr>
      <w:b/>
      <w:bCs/>
    </w:rPr>
  </w:style>
  <w:style w:type="paragraph" w:customStyle="1" w:styleId="Standard">
    <w:name w:val="Standard"/>
    <w:rsid w:val="00721D4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230">
    <w:name w:val="Основной текст 23"/>
    <w:basedOn w:val="a1"/>
    <w:rsid w:val="00721D4B"/>
    <w:pPr>
      <w:widowControl w:val="0"/>
      <w:suppressAutoHyphens/>
      <w:autoSpaceDE w:val="0"/>
      <w:spacing w:after="120" w:line="48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31">
    <w:name w:val="Основной текст с отступом 23"/>
    <w:basedOn w:val="a1"/>
    <w:rsid w:val="00721D4B"/>
    <w:pPr>
      <w:widowControl w:val="0"/>
      <w:suppressAutoHyphens/>
      <w:autoSpaceDE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22">
    <w:name w:val="Основной текст с отступом 32"/>
    <w:basedOn w:val="a1"/>
    <w:rsid w:val="00721D4B"/>
    <w:pPr>
      <w:widowControl w:val="0"/>
      <w:suppressAutoHyphens/>
      <w:autoSpaceDE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330">
    <w:name w:val="Основной текст 33"/>
    <w:basedOn w:val="a1"/>
    <w:rsid w:val="00721D4B"/>
    <w:pPr>
      <w:widowControl w:val="0"/>
      <w:suppressAutoHyphens/>
      <w:autoSpaceDE w:val="0"/>
      <w:spacing w:after="12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2f3">
    <w:name w:val="Цитата2"/>
    <w:basedOn w:val="a1"/>
    <w:rsid w:val="00721D4B"/>
    <w:pPr>
      <w:spacing w:after="0" w:line="240" w:lineRule="auto"/>
      <w:ind w:left="34" w:right="59" w:firstLine="425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1p">
    <w:name w:val="11p"/>
    <w:basedOn w:val="a1"/>
    <w:rsid w:val="00721D4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11pt">
    <w:name w:val="11pt"/>
    <w:basedOn w:val="a1"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pt0">
    <w:name w:val="Обычный +11pt"/>
    <w:basedOn w:val="a1"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1ffb">
    <w:name w:val="Без интервала1"/>
    <w:qFormat/>
    <w:rsid w:val="00721D4B"/>
    <w:pPr>
      <w:suppressAutoHyphens/>
      <w:spacing w:after="0" w:line="100" w:lineRule="atLeast"/>
      <w:ind w:left="425" w:hanging="357"/>
      <w:jc w:val="both"/>
    </w:pPr>
    <w:rPr>
      <w:rFonts w:ascii="Calibri" w:eastAsia="Arial" w:hAnsi="Calibri" w:cs="Calibri"/>
      <w:sz w:val="20"/>
      <w:szCs w:val="24"/>
      <w:lang w:eastAsia="hi-IN" w:bidi="hi-IN"/>
    </w:rPr>
  </w:style>
  <w:style w:type="paragraph" w:customStyle="1" w:styleId="s1">
    <w:name w:val="s_1"/>
    <w:basedOn w:val="a1"/>
    <w:rsid w:val="00721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rsid w:val="00721D4B"/>
  </w:style>
  <w:style w:type="character" w:customStyle="1" w:styleId="ff0">
    <w:name w:val="ff0"/>
    <w:rsid w:val="00721D4B"/>
  </w:style>
  <w:style w:type="numbering" w:customStyle="1" w:styleId="112">
    <w:name w:val="Нет списка11"/>
    <w:next w:val="a4"/>
    <w:uiPriority w:val="99"/>
    <w:semiHidden/>
    <w:unhideWhenUsed/>
    <w:rsid w:val="00721D4B"/>
  </w:style>
  <w:style w:type="paragraph" w:styleId="26">
    <w:name w:val="Body Text 2"/>
    <w:basedOn w:val="a1"/>
    <w:link w:val="25"/>
    <w:rsid w:val="00721D4B"/>
    <w:pPr>
      <w:spacing w:after="120" w:line="480" w:lineRule="auto"/>
    </w:pPr>
    <w:rPr>
      <w:rFonts w:cs="Times New Roman"/>
      <w:lang w:eastAsia="ar-SA"/>
    </w:rPr>
  </w:style>
  <w:style w:type="character" w:customStyle="1" w:styleId="222">
    <w:name w:val="Основной текст 2 Знак2"/>
    <w:basedOn w:val="a2"/>
    <w:uiPriority w:val="99"/>
    <w:semiHidden/>
    <w:rsid w:val="00721D4B"/>
  </w:style>
  <w:style w:type="paragraph" w:styleId="24">
    <w:name w:val="Body Text Indent 2"/>
    <w:basedOn w:val="a1"/>
    <w:link w:val="23"/>
    <w:rsid w:val="00721D4B"/>
    <w:pPr>
      <w:spacing w:after="120" w:line="480" w:lineRule="auto"/>
      <w:ind w:left="283"/>
    </w:pPr>
    <w:rPr>
      <w:rFonts w:cs="Times New Roman"/>
      <w:lang w:eastAsia="ar-SA"/>
    </w:rPr>
  </w:style>
  <w:style w:type="character" w:customStyle="1" w:styleId="223">
    <w:name w:val="Основной текст с отступом 2 Знак2"/>
    <w:basedOn w:val="a2"/>
    <w:uiPriority w:val="99"/>
    <w:semiHidden/>
    <w:rsid w:val="00721D4B"/>
  </w:style>
  <w:style w:type="paragraph" w:styleId="affffff1">
    <w:name w:val="footnote text"/>
    <w:basedOn w:val="a1"/>
    <w:link w:val="affffff2"/>
    <w:semiHidden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fff2">
    <w:name w:val="Текст сноски Знак"/>
    <w:basedOn w:val="a2"/>
    <w:link w:val="affffff1"/>
    <w:semiHidden/>
    <w:rsid w:val="00721D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fff3">
    <w:name w:val="footnote reference"/>
    <w:semiHidden/>
    <w:rsid w:val="00721D4B"/>
    <w:rPr>
      <w:vertAlign w:val="superscript"/>
    </w:rPr>
  </w:style>
  <w:style w:type="paragraph" w:styleId="affffff4">
    <w:name w:val="endnote text"/>
    <w:basedOn w:val="a1"/>
    <w:link w:val="affffff5"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fff5">
    <w:name w:val="Текст концевой сноски Знак"/>
    <w:basedOn w:val="a2"/>
    <w:link w:val="affffff4"/>
    <w:rsid w:val="00721D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fff6">
    <w:name w:val="endnote reference"/>
    <w:semiHidden/>
    <w:rsid w:val="00721D4B"/>
    <w:rPr>
      <w:vertAlign w:val="superscript"/>
    </w:rPr>
  </w:style>
  <w:style w:type="table" w:styleId="affffff7">
    <w:name w:val="Table Grid"/>
    <w:basedOn w:val="a3"/>
    <w:uiPriority w:val="59"/>
    <w:rsid w:val="0072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8">
    <w:name w:val="annotation reference"/>
    <w:rsid w:val="00721D4B"/>
    <w:rPr>
      <w:sz w:val="16"/>
      <w:szCs w:val="16"/>
    </w:rPr>
  </w:style>
  <w:style w:type="paragraph" w:styleId="aff6">
    <w:name w:val="annotation text"/>
    <w:basedOn w:val="a1"/>
    <w:link w:val="aff5"/>
    <w:rsid w:val="00721D4B"/>
    <w:pPr>
      <w:spacing w:after="0" w:line="240" w:lineRule="auto"/>
    </w:pPr>
    <w:rPr>
      <w:rFonts w:ascii="Arial" w:hAnsi="Arial" w:cs="Arial"/>
      <w:lang w:val="en-US" w:eastAsia="ar-SA"/>
    </w:rPr>
  </w:style>
  <w:style w:type="character" w:customStyle="1" w:styleId="2f4">
    <w:name w:val="Текст примечания Знак2"/>
    <w:basedOn w:val="a2"/>
    <w:uiPriority w:val="99"/>
    <w:semiHidden/>
    <w:rsid w:val="00721D4B"/>
    <w:rPr>
      <w:sz w:val="20"/>
      <w:szCs w:val="20"/>
    </w:rPr>
  </w:style>
  <w:style w:type="paragraph" w:styleId="affffff9">
    <w:name w:val="annotation subject"/>
    <w:basedOn w:val="aff6"/>
    <w:next w:val="aff6"/>
    <w:link w:val="affffffa"/>
    <w:rsid w:val="00721D4B"/>
    <w:rPr>
      <w:rFonts w:cs="Times New Roman"/>
      <w:b/>
      <w:bCs/>
    </w:rPr>
  </w:style>
  <w:style w:type="character" w:customStyle="1" w:styleId="affffffa">
    <w:name w:val="Тема примечания Знак"/>
    <w:basedOn w:val="2f4"/>
    <w:link w:val="affffff9"/>
    <w:rsid w:val="00721D4B"/>
    <w:rPr>
      <w:rFonts w:ascii="Arial" w:hAnsi="Arial" w:cs="Times New Roman"/>
      <w:b/>
      <w:bCs/>
      <w:sz w:val="20"/>
      <w:szCs w:val="20"/>
      <w:lang w:val="en-US" w:eastAsia="ar-SA"/>
    </w:rPr>
  </w:style>
  <w:style w:type="character" w:customStyle="1" w:styleId="s0">
    <w:name w:val="s0"/>
    <w:rsid w:val="00721D4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Default">
    <w:name w:val="Default"/>
    <w:rsid w:val="00721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ffb">
    <w:name w:val="Revision"/>
    <w:hidden/>
    <w:uiPriority w:val="99"/>
    <w:semiHidden/>
    <w:rsid w:val="0072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3"/>
    <w:basedOn w:val="a1"/>
    <w:link w:val="31"/>
    <w:rsid w:val="00721D4B"/>
    <w:pPr>
      <w:spacing w:after="120" w:line="240" w:lineRule="auto"/>
    </w:pPr>
    <w:rPr>
      <w:rFonts w:ascii="Arial" w:hAnsi="Arial" w:cs="Arial"/>
      <w:b/>
      <w:bCs/>
      <w:i/>
      <w:iCs/>
    </w:rPr>
  </w:style>
  <w:style w:type="character" w:customStyle="1" w:styleId="331">
    <w:name w:val="Основной текст 3 Знак3"/>
    <w:basedOn w:val="a2"/>
    <w:uiPriority w:val="99"/>
    <w:semiHidden/>
    <w:rsid w:val="00721D4B"/>
    <w:rPr>
      <w:sz w:val="16"/>
      <w:szCs w:val="16"/>
    </w:rPr>
  </w:style>
  <w:style w:type="paragraph" w:styleId="affffffc">
    <w:name w:val="TOC Heading"/>
    <w:basedOn w:val="10"/>
    <w:next w:val="a1"/>
    <w:uiPriority w:val="39"/>
    <w:semiHidden/>
    <w:unhideWhenUsed/>
    <w:qFormat/>
    <w:rsid w:val="00721D4B"/>
    <w:pPr>
      <w:keepNext/>
      <w:keepLines/>
      <w:widowControl/>
      <w:suppressAutoHyphens w:val="0"/>
      <w:autoSpaceDE/>
      <w:spacing w:before="480" w:after="0" w:line="276" w:lineRule="auto"/>
      <w:jc w:val="left"/>
      <w:outlineLvl w:val="9"/>
    </w:pPr>
    <w:rPr>
      <w:rFonts w:ascii="Times New Roman" w:hAnsi="Times New Roman"/>
      <w:color w:val="365F91"/>
      <w:sz w:val="28"/>
      <w:szCs w:val="28"/>
      <w:lang w:val="en-US" w:eastAsia="ja-JP"/>
    </w:rPr>
  </w:style>
  <w:style w:type="paragraph" w:styleId="2f5">
    <w:name w:val="toc 2"/>
    <w:basedOn w:val="a1"/>
    <w:next w:val="a1"/>
    <w:autoRedefine/>
    <w:uiPriority w:val="39"/>
    <w:rsid w:val="00721D4B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fffd">
    <w:name w:val="Основной текст_"/>
    <w:link w:val="1ffc"/>
    <w:rsid w:val="00721D4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ffc">
    <w:name w:val="Основной текст1"/>
    <w:basedOn w:val="a1"/>
    <w:link w:val="affffffd"/>
    <w:rsid w:val="00721D4B"/>
    <w:pPr>
      <w:shd w:val="clear" w:color="auto" w:fill="FFFFFF"/>
      <w:spacing w:before="720" w:after="240" w:line="0" w:lineRule="atLeast"/>
      <w:ind w:hanging="340"/>
      <w:jc w:val="both"/>
    </w:pPr>
    <w:rPr>
      <w:rFonts w:ascii="Arial" w:eastAsia="Arial" w:hAnsi="Arial" w:cs="Arial"/>
      <w:sz w:val="23"/>
      <w:szCs w:val="23"/>
    </w:rPr>
  </w:style>
  <w:style w:type="character" w:customStyle="1" w:styleId="12">
    <w:name w:val="Заголовок 1 Знак2"/>
    <w:link w:val="10"/>
    <w:rsid w:val="00721D4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210">
    <w:name w:val="Заголовок 2 Знак1"/>
    <w:link w:val="2"/>
    <w:rsid w:val="00721D4B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81">
    <w:name w:val="Заголовок 8 Знак1"/>
    <w:link w:val="8"/>
    <w:rsid w:val="00721D4B"/>
    <w:rPr>
      <w:rFonts w:ascii="Arial" w:eastAsia="Times New Roman" w:hAnsi="Arial" w:cs="Arial"/>
      <w:b/>
      <w:bCs/>
      <w:color w:val="FF0000"/>
      <w:sz w:val="20"/>
      <w:szCs w:val="20"/>
      <w:lang w:eastAsia="ar-SA"/>
    </w:rPr>
  </w:style>
  <w:style w:type="paragraph" w:customStyle="1" w:styleId="1ffd">
    <w:name w:val="Без интервала1"/>
    <w:qFormat/>
    <w:rsid w:val="00721D4B"/>
    <w:pPr>
      <w:suppressAutoHyphens/>
      <w:spacing w:after="0" w:line="100" w:lineRule="atLeast"/>
      <w:ind w:left="425" w:hanging="357"/>
      <w:jc w:val="both"/>
    </w:pPr>
    <w:rPr>
      <w:rFonts w:ascii="Calibri" w:eastAsia="Arial" w:hAnsi="Calibri" w:cs="Calibri"/>
      <w:sz w:val="20"/>
      <w:szCs w:val="24"/>
      <w:lang w:eastAsia="hi-IN" w:bidi="hi-IN"/>
    </w:rPr>
  </w:style>
  <w:style w:type="character" w:customStyle="1" w:styleId="1ffe">
    <w:name w:val="Упомянуть1"/>
    <w:basedOn w:val="a2"/>
    <w:uiPriority w:val="99"/>
    <w:semiHidden/>
    <w:unhideWhenUsed/>
    <w:rsid w:val="006615C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5105A-9065-402A-A2D0-E62EAD09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Us-5</dc:creator>
  <cp:keywords/>
  <dc:description/>
  <cp:lastModifiedBy>torgi</cp:lastModifiedBy>
  <cp:revision>20</cp:revision>
  <cp:lastPrinted>2017-08-07T07:25:00Z</cp:lastPrinted>
  <dcterms:created xsi:type="dcterms:W3CDTF">2016-08-15T08:34:00Z</dcterms:created>
  <dcterms:modified xsi:type="dcterms:W3CDTF">2017-08-07T07:25:00Z</dcterms:modified>
</cp:coreProperties>
</file>